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32A16" w14:textId="77777777" w:rsidR="00F24A5B" w:rsidRDefault="00F24A5B" w:rsidP="00297571">
      <w:pPr>
        <w:keepNext/>
        <w:spacing w:line="276" w:lineRule="auto"/>
        <w:rPr>
          <w:rFonts w:ascii="Arial" w:hAnsi="Arial" w:cs="Arial"/>
          <w:bCs/>
          <w:iCs/>
          <w:color w:val="000000" w:themeColor="text1"/>
          <w:sz w:val="18"/>
          <w:szCs w:val="18"/>
        </w:rPr>
      </w:pPr>
      <w:bookmarkStart w:id="0" w:name="_Hlk22209685"/>
    </w:p>
    <w:p w14:paraId="01D44718" w14:textId="77777777" w:rsidR="00F24A5B" w:rsidRPr="00C508B8" w:rsidRDefault="00F24A5B" w:rsidP="00297571">
      <w:pPr>
        <w:keepNext/>
        <w:spacing w:line="276" w:lineRule="auto"/>
        <w:rPr>
          <w:rFonts w:ascii="Arial" w:hAnsi="Arial" w:cs="Arial"/>
          <w:bCs/>
          <w:iCs/>
          <w:color w:val="000000" w:themeColor="text1"/>
        </w:rPr>
      </w:pPr>
    </w:p>
    <w:p w14:paraId="0B95DE04" w14:textId="6090F78A" w:rsidR="00A9314A" w:rsidRPr="00C508B8" w:rsidRDefault="00D35488" w:rsidP="00297571">
      <w:pPr>
        <w:keepNext/>
        <w:spacing w:line="276" w:lineRule="auto"/>
        <w:rPr>
          <w:rFonts w:ascii="Arial" w:hAnsi="Arial" w:cs="Arial"/>
          <w:bCs/>
          <w:iCs/>
          <w:color w:val="000000" w:themeColor="text1"/>
        </w:rPr>
      </w:pPr>
      <w:r w:rsidRPr="00C508B8">
        <w:rPr>
          <w:rFonts w:ascii="Arial" w:hAnsi="Arial" w:cs="Arial"/>
          <w:bCs/>
          <w:iCs/>
          <w:color w:val="000000" w:themeColor="text1"/>
        </w:rPr>
        <w:t>OP-IV.271.</w:t>
      </w:r>
      <w:r w:rsidR="0025666D" w:rsidRPr="00C508B8">
        <w:rPr>
          <w:rFonts w:ascii="Arial" w:hAnsi="Arial" w:cs="Arial"/>
          <w:bCs/>
          <w:iCs/>
          <w:color w:val="000000" w:themeColor="text1"/>
        </w:rPr>
        <w:t>3</w:t>
      </w:r>
      <w:r w:rsidR="00C508B8" w:rsidRPr="00C508B8">
        <w:rPr>
          <w:rFonts w:ascii="Arial" w:hAnsi="Arial" w:cs="Arial"/>
          <w:bCs/>
          <w:iCs/>
          <w:color w:val="000000" w:themeColor="text1"/>
        </w:rPr>
        <w:t>06</w:t>
      </w:r>
      <w:r w:rsidR="002C3229" w:rsidRPr="00C508B8">
        <w:rPr>
          <w:rFonts w:ascii="Arial" w:hAnsi="Arial" w:cs="Arial"/>
          <w:bCs/>
          <w:iCs/>
          <w:color w:val="000000" w:themeColor="text1"/>
        </w:rPr>
        <w:t>.20</w:t>
      </w:r>
      <w:r w:rsidR="00DB0A60" w:rsidRPr="00C508B8">
        <w:rPr>
          <w:rFonts w:ascii="Arial" w:hAnsi="Arial" w:cs="Arial"/>
          <w:bCs/>
          <w:iCs/>
          <w:color w:val="000000" w:themeColor="text1"/>
        </w:rPr>
        <w:t>2</w:t>
      </w:r>
      <w:r w:rsidR="00C508B8" w:rsidRPr="00C508B8">
        <w:rPr>
          <w:rFonts w:ascii="Arial" w:hAnsi="Arial" w:cs="Arial"/>
          <w:bCs/>
          <w:iCs/>
          <w:color w:val="000000" w:themeColor="text1"/>
        </w:rPr>
        <w:t>5</w:t>
      </w:r>
      <w:r w:rsidR="002C3229" w:rsidRPr="00C508B8">
        <w:rPr>
          <w:rFonts w:ascii="Arial" w:hAnsi="Arial" w:cs="Arial"/>
          <w:bCs/>
          <w:iCs/>
          <w:color w:val="000000" w:themeColor="text1"/>
        </w:rPr>
        <w:t>.</w:t>
      </w:r>
      <w:r w:rsidR="00C508B8" w:rsidRPr="00C508B8">
        <w:rPr>
          <w:rFonts w:ascii="Arial" w:hAnsi="Arial" w:cs="Arial"/>
          <w:bCs/>
          <w:iCs/>
          <w:color w:val="000000" w:themeColor="text1"/>
        </w:rPr>
        <w:t>ALA</w:t>
      </w:r>
    </w:p>
    <w:p w14:paraId="4D9B1ED1" w14:textId="69C08EBF" w:rsidR="00B40999" w:rsidRPr="00C508B8" w:rsidRDefault="007475AF" w:rsidP="00B40999">
      <w:pPr>
        <w:keepNext/>
        <w:spacing w:line="276" w:lineRule="auto"/>
        <w:jc w:val="right"/>
        <w:rPr>
          <w:rFonts w:ascii="Arial" w:hAnsi="Arial" w:cs="Arial"/>
          <w:bCs/>
          <w:iCs/>
          <w:color w:val="000000" w:themeColor="text1"/>
        </w:rPr>
      </w:pPr>
      <w:r w:rsidRPr="00C508B8">
        <w:rPr>
          <w:rFonts w:ascii="Arial" w:hAnsi="Arial" w:cs="Arial"/>
          <w:bCs/>
          <w:iCs/>
          <w:color w:val="000000" w:themeColor="text1"/>
        </w:rPr>
        <w:t xml:space="preserve">Załącznik nr </w:t>
      </w:r>
      <w:r w:rsidR="00907F17" w:rsidRPr="00C508B8">
        <w:rPr>
          <w:rFonts w:ascii="Arial" w:hAnsi="Arial" w:cs="Arial"/>
          <w:bCs/>
          <w:iCs/>
          <w:color w:val="000000" w:themeColor="text1"/>
        </w:rPr>
        <w:t>1</w:t>
      </w:r>
      <w:r w:rsidR="00335226" w:rsidRPr="00C508B8">
        <w:rPr>
          <w:rFonts w:ascii="Arial" w:hAnsi="Arial" w:cs="Arial"/>
          <w:bCs/>
          <w:iCs/>
          <w:color w:val="000000" w:themeColor="text1"/>
        </w:rPr>
        <w:t xml:space="preserve"> do </w:t>
      </w:r>
      <w:r w:rsidR="008C5F3B" w:rsidRPr="00C508B8">
        <w:rPr>
          <w:rFonts w:ascii="Arial" w:hAnsi="Arial" w:cs="Arial"/>
          <w:bCs/>
          <w:iCs/>
          <w:color w:val="000000" w:themeColor="text1"/>
        </w:rPr>
        <w:t>Z</w:t>
      </w:r>
      <w:r w:rsidR="00335226" w:rsidRPr="00C508B8">
        <w:rPr>
          <w:rFonts w:ascii="Arial" w:hAnsi="Arial" w:cs="Arial"/>
          <w:bCs/>
          <w:iCs/>
          <w:color w:val="000000" w:themeColor="text1"/>
        </w:rPr>
        <w:t>apytania ofertowego</w:t>
      </w:r>
      <w:bookmarkEnd w:id="0"/>
    </w:p>
    <w:p w14:paraId="37BB9281" w14:textId="77777777" w:rsidR="00542531" w:rsidRDefault="00542531" w:rsidP="00542531">
      <w:pPr>
        <w:keepNext/>
        <w:spacing w:line="360" w:lineRule="auto"/>
        <w:rPr>
          <w:rFonts w:ascii="Arial" w:hAnsi="Arial" w:cs="Arial"/>
          <w:b/>
          <w:bCs/>
          <w:iCs/>
          <w:color w:val="000000" w:themeColor="text1"/>
        </w:rPr>
      </w:pPr>
    </w:p>
    <w:p w14:paraId="4017626D" w14:textId="5C8146AE" w:rsidR="002C3229" w:rsidRPr="0025666D" w:rsidRDefault="000A0EEF" w:rsidP="0025666D">
      <w:pPr>
        <w:keepNext/>
        <w:spacing w:line="360" w:lineRule="auto"/>
        <w:jc w:val="center"/>
        <w:rPr>
          <w:rFonts w:ascii="Arial" w:hAnsi="Arial" w:cs="Arial"/>
          <w:b/>
          <w:bCs/>
          <w:iCs/>
          <w:color w:val="000000" w:themeColor="text1"/>
        </w:rPr>
      </w:pPr>
      <w:r w:rsidRPr="0025666D">
        <w:rPr>
          <w:rFonts w:ascii="Arial" w:hAnsi="Arial" w:cs="Arial"/>
          <w:b/>
          <w:bCs/>
          <w:iCs/>
          <w:color w:val="000000" w:themeColor="text1"/>
        </w:rPr>
        <w:t>FORMULARZ OFERTY</w:t>
      </w:r>
    </w:p>
    <w:p w14:paraId="49C482E7" w14:textId="06063CA5" w:rsidR="009A7B6A" w:rsidRPr="009A7B6A" w:rsidRDefault="00C508B8" w:rsidP="009A7B6A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  <w:color w:val="000000" w:themeColor="text1"/>
        </w:rPr>
        <w:t>w</w:t>
      </w:r>
      <w:r w:rsidR="00335226" w:rsidRPr="009A7B6A">
        <w:rPr>
          <w:rFonts w:ascii="Arial" w:hAnsi="Arial" w:cs="Arial"/>
          <w:bCs/>
          <w:color w:val="000000" w:themeColor="text1"/>
        </w:rPr>
        <w:t xml:space="preserve"> zapytaniu ofertowym </w:t>
      </w:r>
      <w:r w:rsidR="000A0EEF" w:rsidRPr="009A7B6A">
        <w:rPr>
          <w:rFonts w:ascii="Arial" w:hAnsi="Arial" w:cs="Arial"/>
          <w:bCs/>
          <w:color w:val="000000" w:themeColor="text1"/>
        </w:rPr>
        <w:t>na</w:t>
      </w:r>
      <w:r w:rsidR="00D57F76" w:rsidRPr="009A7B6A">
        <w:rPr>
          <w:rFonts w:ascii="Arial" w:hAnsi="Arial" w:cs="Arial"/>
          <w:bCs/>
          <w:color w:val="000000" w:themeColor="text1"/>
        </w:rPr>
        <w:t xml:space="preserve"> </w:t>
      </w:r>
      <w:r w:rsidR="002B5C70">
        <w:rPr>
          <w:rFonts w:ascii="Arial" w:hAnsi="Arial" w:cs="Arial"/>
          <w:bCs/>
          <w:color w:val="000000" w:themeColor="text1"/>
        </w:rPr>
        <w:t xml:space="preserve">dostawę prasy w wersji elektronicznej dla potrzeb UMWL w Lublinie </w:t>
      </w:r>
      <w:r w:rsidR="00B97561">
        <w:rPr>
          <w:rFonts w:ascii="Arial" w:hAnsi="Arial" w:cs="Arial"/>
          <w:bCs/>
          <w:color w:val="000000" w:themeColor="text1"/>
        </w:rPr>
        <w:br/>
        <w:t>w 202</w:t>
      </w:r>
      <w:r>
        <w:rPr>
          <w:rFonts w:ascii="Arial" w:hAnsi="Arial" w:cs="Arial"/>
          <w:bCs/>
          <w:color w:val="000000" w:themeColor="text1"/>
        </w:rPr>
        <w:t>6</w:t>
      </w:r>
      <w:r w:rsidR="00B97561">
        <w:rPr>
          <w:rFonts w:ascii="Arial" w:hAnsi="Arial" w:cs="Arial"/>
          <w:bCs/>
          <w:color w:val="000000" w:themeColor="text1"/>
        </w:rPr>
        <w:t xml:space="preserve"> r.</w:t>
      </w:r>
    </w:p>
    <w:p w14:paraId="48A281EE" w14:textId="77777777" w:rsidR="00A81A17" w:rsidRDefault="00A81A17" w:rsidP="00A81A17">
      <w:pPr>
        <w:rPr>
          <w:rFonts w:ascii="Arial" w:hAnsi="Arial" w:cs="Arial"/>
          <w:color w:val="000000" w:themeColor="text1"/>
          <w:sz w:val="18"/>
          <w:szCs w:val="18"/>
        </w:rPr>
      </w:pPr>
    </w:p>
    <w:p w14:paraId="745689E3" w14:textId="49C93FD4" w:rsidR="000A0EEF" w:rsidRPr="00A81A17" w:rsidRDefault="000A0EEF" w:rsidP="00A81A17">
      <w:pPr>
        <w:rPr>
          <w:rFonts w:ascii="Arial" w:hAnsi="Arial" w:cs="Arial"/>
          <w:b/>
          <w:bCs/>
          <w:sz w:val="18"/>
          <w:szCs w:val="18"/>
        </w:rPr>
      </w:pPr>
      <w:r w:rsidRPr="00A81A17">
        <w:rPr>
          <w:rFonts w:ascii="Arial" w:hAnsi="Arial" w:cs="Arial"/>
          <w:color w:val="000000" w:themeColor="text1"/>
          <w:sz w:val="18"/>
          <w:szCs w:val="18"/>
        </w:rPr>
        <w:t>Dane Wykonawcy:</w:t>
      </w:r>
    </w:p>
    <w:p w14:paraId="081D206B" w14:textId="77777777" w:rsidR="009A7B6A" w:rsidRPr="00A81A17" w:rsidRDefault="009A7B6A" w:rsidP="00094E02">
      <w:pPr>
        <w:spacing w:line="276" w:lineRule="auto"/>
        <w:ind w:left="567" w:hanging="283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36F4AE9E" w14:textId="7D2824EA" w:rsidR="000A0EEF" w:rsidRPr="00A81A17" w:rsidRDefault="000A0EEF" w:rsidP="00094E02">
      <w:pPr>
        <w:spacing w:line="276" w:lineRule="auto"/>
        <w:ind w:left="567" w:hanging="283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A81A17">
        <w:rPr>
          <w:rFonts w:ascii="Arial" w:hAnsi="Arial" w:cs="Arial"/>
          <w:color w:val="000000" w:themeColor="text1"/>
          <w:sz w:val="18"/>
          <w:szCs w:val="18"/>
        </w:rPr>
        <w:t>a) Nazwa Wykonawcy</w:t>
      </w:r>
    </w:p>
    <w:p w14:paraId="0139905A" w14:textId="609F2B93" w:rsidR="000A0EEF" w:rsidRPr="00A81A17" w:rsidRDefault="00A9314A" w:rsidP="00A9314A">
      <w:pPr>
        <w:spacing w:line="276" w:lineRule="auto"/>
        <w:ind w:left="56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A81A17">
        <w:rPr>
          <w:rFonts w:ascii="Arial" w:hAnsi="Arial" w:cs="Arial"/>
          <w:color w:val="000000" w:themeColor="text1"/>
          <w:sz w:val="18"/>
          <w:szCs w:val="18"/>
        </w:rPr>
        <w:tab/>
      </w:r>
      <w:r w:rsidRPr="00A81A17">
        <w:rPr>
          <w:rFonts w:ascii="Arial" w:hAnsi="Arial" w:cs="Arial"/>
          <w:color w:val="000000" w:themeColor="text1"/>
          <w:sz w:val="18"/>
          <w:szCs w:val="18"/>
        </w:rPr>
        <w:tab/>
      </w:r>
      <w:r w:rsidRPr="00A81A17">
        <w:rPr>
          <w:rFonts w:ascii="Arial" w:hAnsi="Arial" w:cs="Arial"/>
          <w:color w:val="000000" w:themeColor="text1"/>
          <w:sz w:val="18"/>
          <w:szCs w:val="18"/>
        </w:rPr>
        <w:tab/>
      </w:r>
      <w:r w:rsidRPr="00A81A17">
        <w:rPr>
          <w:rFonts w:ascii="Arial" w:hAnsi="Arial" w:cs="Arial"/>
          <w:color w:val="000000" w:themeColor="text1"/>
          <w:sz w:val="18"/>
          <w:szCs w:val="18"/>
        </w:rPr>
        <w:tab/>
      </w:r>
      <w:r w:rsidRPr="00A81A17">
        <w:rPr>
          <w:rFonts w:ascii="Arial" w:hAnsi="Arial" w:cs="Arial"/>
          <w:color w:val="000000" w:themeColor="text1"/>
          <w:sz w:val="18"/>
          <w:szCs w:val="18"/>
        </w:rPr>
        <w:tab/>
      </w:r>
      <w:r w:rsidRPr="00A81A17">
        <w:rPr>
          <w:rFonts w:ascii="Arial" w:hAnsi="Arial" w:cs="Arial"/>
          <w:color w:val="000000" w:themeColor="text1"/>
          <w:sz w:val="18"/>
          <w:szCs w:val="18"/>
        </w:rPr>
        <w:tab/>
      </w:r>
      <w:r w:rsidRPr="00A81A17">
        <w:rPr>
          <w:rFonts w:ascii="Arial" w:hAnsi="Arial" w:cs="Arial"/>
          <w:color w:val="000000" w:themeColor="text1"/>
          <w:sz w:val="18"/>
          <w:szCs w:val="18"/>
        </w:rPr>
        <w:tab/>
      </w:r>
      <w:r w:rsidRPr="00A81A17">
        <w:rPr>
          <w:rFonts w:ascii="Arial" w:hAnsi="Arial" w:cs="Arial"/>
          <w:color w:val="000000" w:themeColor="text1"/>
          <w:sz w:val="18"/>
          <w:szCs w:val="18"/>
        </w:rPr>
        <w:tab/>
      </w:r>
      <w:r w:rsidRPr="00A81A17">
        <w:rPr>
          <w:rFonts w:ascii="Arial" w:hAnsi="Arial" w:cs="Arial"/>
          <w:color w:val="000000" w:themeColor="text1"/>
          <w:sz w:val="18"/>
          <w:szCs w:val="18"/>
        </w:rPr>
        <w:tab/>
      </w:r>
      <w:r w:rsidRPr="00A81A17">
        <w:rPr>
          <w:rFonts w:ascii="Arial" w:hAnsi="Arial" w:cs="Arial"/>
          <w:color w:val="000000" w:themeColor="text1"/>
          <w:sz w:val="18"/>
          <w:szCs w:val="18"/>
        </w:rPr>
        <w:tab/>
      </w:r>
      <w:r w:rsidRPr="00A81A17">
        <w:rPr>
          <w:rFonts w:ascii="Arial" w:hAnsi="Arial" w:cs="Arial"/>
          <w:color w:val="000000" w:themeColor="text1"/>
          <w:sz w:val="18"/>
          <w:szCs w:val="18"/>
        </w:rPr>
        <w:tab/>
      </w:r>
    </w:p>
    <w:p w14:paraId="18637E86" w14:textId="77777777" w:rsidR="000A0EEF" w:rsidRPr="00A81A17" w:rsidRDefault="000A0EEF" w:rsidP="00094E02">
      <w:pPr>
        <w:spacing w:line="276" w:lineRule="auto"/>
        <w:ind w:left="567" w:hanging="283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A81A17">
        <w:rPr>
          <w:rFonts w:ascii="Arial" w:hAnsi="Arial" w:cs="Arial"/>
          <w:color w:val="000000" w:themeColor="text1"/>
          <w:sz w:val="18"/>
          <w:szCs w:val="18"/>
        </w:rPr>
        <w:t>b) Adres Wykonawcy</w:t>
      </w:r>
    </w:p>
    <w:p w14:paraId="745B9D53" w14:textId="2E24E8FA" w:rsidR="000A0EEF" w:rsidRPr="00A81A17" w:rsidRDefault="00A9314A" w:rsidP="00A9314A">
      <w:pPr>
        <w:spacing w:line="276" w:lineRule="auto"/>
        <w:ind w:left="56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A81A17">
        <w:rPr>
          <w:rFonts w:ascii="Arial" w:hAnsi="Arial" w:cs="Arial"/>
          <w:color w:val="000000" w:themeColor="text1"/>
          <w:sz w:val="18"/>
          <w:szCs w:val="18"/>
        </w:rPr>
        <w:tab/>
      </w:r>
      <w:r w:rsidRPr="00A81A17">
        <w:rPr>
          <w:rFonts w:ascii="Arial" w:hAnsi="Arial" w:cs="Arial"/>
          <w:color w:val="000000" w:themeColor="text1"/>
          <w:sz w:val="18"/>
          <w:szCs w:val="18"/>
        </w:rPr>
        <w:tab/>
      </w:r>
      <w:r w:rsidRPr="00A81A17">
        <w:rPr>
          <w:rFonts w:ascii="Arial" w:hAnsi="Arial" w:cs="Arial"/>
          <w:color w:val="000000" w:themeColor="text1"/>
          <w:sz w:val="18"/>
          <w:szCs w:val="18"/>
        </w:rPr>
        <w:tab/>
      </w:r>
      <w:r w:rsidRPr="00A81A17">
        <w:rPr>
          <w:rFonts w:ascii="Arial" w:hAnsi="Arial" w:cs="Arial"/>
          <w:color w:val="000000" w:themeColor="text1"/>
          <w:sz w:val="18"/>
          <w:szCs w:val="18"/>
        </w:rPr>
        <w:tab/>
      </w:r>
      <w:r w:rsidRPr="00A81A17">
        <w:rPr>
          <w:rFonts w:ascii="Arial" w:hAnsi="Arial" w:cs="Arial"/>
          <w:color w:val="000000" w:themeColor="text1"/>
          <w:sz w:val="18"/>
          <w:szCs w:val="18"/>
        </w:rPr>
        <w:tab/>
      </w:r>
      <w:r w:rsidRPr="00A81A17">
        <w:rPr>
          <w:rFonts w:ascii="Arial" w:hAnsi="Arial" w:cs="Arial"/>
          <w:color w:val="000000" w:themeColor="text1"/>
          <w:sz w:val="18"/>
          <w:szCs w:val="18"/>
        </w:rPr>
        <w:tab/>
      </w:r>
      <w:r w:rsidRPr="00A81A17">
        <w:rPr>
          <w:rFonts w:ascii="Arial" w:hAnsi="Arial" w:cs="Arial"/>
          <w:color w:val="000000" w:themeColor="text1"/>
          <w:sz w:val="18"/>
          <w:szCs w:val="18"/>
        </w:rPr>
        <w:tab/>
      </w:r>
      <w:r w:rsidRPr="00A81A17">
        <w:rPr>
          <w:rFonts w:ascii="Arial" w:hAnsi="Arial" w:cs="Arial"/>
          <w:color w:val="000000" w:themeColor="text1"/>
          <w:sz w:val="18"/>
          <w:szCs w:val="18"/>
        </w:rPr>
        <w:tab/>
      </w:r>
      <w:r w:rsidRPr="00A81A17">
        <w:rPr>
          <w:rFonts w:ascii="Arial" w:hAnsi="Arial" w:cs="Arial"/>
          <w:color w:val="000000" w:themeColor="text1"/>
          <w:sz w:val="18"/>
          <w:szCs w:val="18"/>
        </w:rPr>
        <w:tab/>
      </w:r>
      <w:r w:rsidRPr="00A81A17">
        <w:rPr>
          <w:rFonts w:ascii="Arial" w:hAnsi="Arial" w:cs="Arial"/>
          <w:color w:val="000000" w:themeColor="text1"/>
          <w:sz w:val="18"/>
          <w:szCs w:val="18"/>
        </w:rPr>
        <w:tab/>
      </w:r>
      <w:r w:rsidRPr="00A81A17">
        <w:rPr>
          <w:rFonts w:ascii="Arial" w:hAnsi="Arial" w:cs="Arial"/>
          <w:color w:val="000000" w:themeColor="text1"/>
          <w:sz w:val="18"/>
          <w:szCs w:val="18"/>
        </w:rPr>
        <w:tab/>
      </w:r>
      <w:r w:rsidRPr="00A81A17">
        <w:rPr>
          <w:rFonts w:ascii="Arial" w:hAnsi="Arial" w:cs="Arial"/>
          <w:color w:val="000000" w:themeColor="text1"/>
          <w:sz w:val="18"/>
          <w:szCs w:val="18"/>
        </w:rPr>
        <w:tab/>
      </w:r>
    </w:p>
    <w:p w14:paraId="79AF742E" w14:textId="775E847C" w:rsidR="000A0EEF" w:rsidRPr="00A81A17" w:rsidRDefault="000A0EEF" w:rsidP="00094E02">
      <w:pPr>
        <w:spacing w:line="276" w:lineRule="auto"/>
        <w:ind w:left="567" w:hanging="283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A81A17">
        <w:rPr>
          <w:rFonts w:ascii="Arial" w:hAnsi="Arial" w:cs="Arial"/>
          <w:color w:val="000000" w:themeColor="text1"/>
          <w:sz w:val="18"/>
          <w:szCs w:val="18"/>
        </w:rPr>
        <w:t>tel.</w:t>
      </w:r>
      <w:r w:rsidR="00A9314A" w:rsidRPr="00A81A17">
        <w:rPr>
          <w:rFonts w:ascii="Arial" w:hAnsi="Arial" w:cs="Arial"/>
          <w:color w:val="000000" w:themeColor="text1"/>
          <w:sz w:val="18"/>
          <w:szCs w:val="18"/>
        </w:rPr>
        <w:t xml:space="preserve">: </w:t>
      </w:r>
      <w:r w:rsidR="00A9314A" w:rsidRPr="00A81A17">
        <w:rPr>
          <w:rFonts w:ascii="Arial" w:hAnsi="Arial" w:cs="Arial"/>
          <w:color w:val="000000" w:themeColor="text1"/>
          <w:sz w:val="18"/>
          <w:szCs w:val="18"/>
        </w:rPr>
        <w:tab/>
      </w:r>
      <w:r w:rsidR="00A9314A" w:rsidRPr="00A81A17">
        <w:rPr>
          <w:rFonts w:ascii="Arial" w:hAnsi="Arial" w:cs="Arial"/>
          <w:color w:val="000000" w:themeColor="text1"/>
          <w:sz w:val="18"/>
          <w:szCs w:val="18"/>
        </w:rPr>
        <w:tab/>
      </w:r>
      <w:r w:rsidR="00A9314A" w:rsidRPr="00A81A17">
        <w:rPr>
          <w:rFonts w:ascii="Arial" w:hAnsi="Arial" w:cs="Arial"/>
          <w:color w:val="000000" w:themeColor="text1"/>
          <w:sz w:val="18"/>
          <w:szCs w:val="18"/>
        </w:rPr>
        <w:tab/>
      </w:r>
      <w:r w:rsidR="00A9314A" w:rsidRPr="00A81A17">
        <w:rPr>
          <w:rFonts w:ascii="Arial" w:hAnsi="Arial" w:cs="Arial"/>
          <w:color w:val="000000" w:themeColor="text1"/>
          <w:sz w:val="18"/>
          <w:szCs w:val="18"/>
        </w:rPr>
        <w:tab/>
      </w:r>
      <w:r w:rsidR="00A9314A" w:rsidRPr="00A81A17">
        <w:rPr>
          <w:rFonts w:ascii="Arial" w:hAnsi="Arial" w:cs="Arial"/>
          <w:color w:val="000000" w:themeColor="text1"/>
          <w:sz w:val="18"/>
          <w:szCs w:val="18"/>
        </w:rPr>
        <w:tab/>
      </w:r>
      <w:r w:rsidR="00A9314A" w:rsidRPr="00A81A17">
        <w:rPr>
          <w:rFonts w:ascii="Arial" w:hAnsi="Arial" w:cs="Arial"/>
          <w:color w:val="000000" w:themeColor="text1"/>
          <w:sz w:val="18"/>
          <w:szCs w:val="18"/>
        </w:rPr>
        <w:tab/>
      </w:r>
      <w:r w:rsidR="00A9314A" w:rsidRPr="00A81A17">
        <w:rPr>
          <w:rFonts w:ascii="Arial" w:hAnsi="Arial" w:cs="Arial"/>
          <w:color w:val="000000" w:themeColor="text1"/>
          <w:sz w:val="18"/>
          <w:szCs w:val="18"/>
        </w:rPr>
        <w:tab/>
      </w:r>
      <w:r w:rsidR="00A9314A" w:rsidRPr="00A81A17">
        <w:rPr>
          <w:rFonts w:ascii="Arial" w:hAnsi="Arial" w:cs="Arial"/>
          <w:color w:val="000000" w:themeColor="text1"/>
          <w:sz w:val="18"/>
          <w:szCs w:val="18"/>
        </w:rPr>
        <w:tab/>
      </w:r>
      <w:r w:rsidR="00A9314A" w:rsidRPr="00A81A17">
        <w:rPr>
          <w:rFonts w:ascii="Arial" w:hAnsi="Arial" w:cs="Arial"/>
          <w:color w:val="000000" w:themeColor="text1"/>
          <w:sz w:val="18"/>
          <w:szCs w:val="18"/>
        </w:rPr>
        <w:tab/>
      </w:r>
    </w:p>
    <w:p w14:paraId="5B0912CD" w14:textId="27BADDE6" w:rsidR="000A0EEF" w:rsidRPr="00A81A17" w:rsidRDefault="000A0EEF" w:rsidP="00094E02">
      <w:pPr>
        <w:spacing w:line="276" w:lineRule="auto"/>
        <w:ind w:left="567" w:hanging="283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A81A17">
        <w:rPr>
          <w:rFonts w:ascii="Arial" w:hAnsi="Arial" w:cs="Arial"/>
          <w:color w:val="000000" w:themeColor="text1"/>
          <w:sz w:val="18"/>
          <w:szCs w:val="18"/>
        </w:rPr>
        <w:t>adres poczty elektronicznej:</w:t>
      </w:r>
      <w:r w:rsidR="00A9314A" w:rsidRPr="00A81A17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A9314A" w:rsidRPr="00A81A17">
        <w:rPr>
          <w:rFonts w:ascii="Arial" w:hAnsi="Arial" w:cs="Arial"/>
          <w:color w:val="000000" w:themeColor="text1"/>
          <w:sz w:val="18"/>
          <w:szCs w:val="18"/>
        </w:rPr>
        <w:tab/>
      </w:r>
      <w:r w:rsidR="00A9314A" w:rsidRPr="00A81A17">
        <w:rPr>
          <w:rFonts w:ascii="Arial" w:hAnsi="Arial" w:cs="Arial"/>
          <w:color w:val="000000" w:themeColor="text1"/>
          <w:sz w:val="18"/>
          <w:szCs w:val="18"/>
        </w:rPr>
        <w:tab/>
      </w:r>
      <w:r w:rsidR="00A9314A" w:rsidRPr="00A81A17">
        <w:rPr>
          <w:rFonts w:ascii="Arial" w:hAnsi="Arial" w:cs="Arial"/>
          <w:color w:val="000000" w:themeColor="text1"/>
          <w:sz w:val="18"/>
          <w:szCs w:val="18"/>
        </w:rPr>
        <w:tab/>
      </w:r>
      <w:r w:rsidR="00A9314A" w:rsidRPr="00A81A17">
        <w:rPr>
          <w:rFonts w:ascii="Arial" w:hAnsi="Arial" w:cs="Arial"/>
          <w:color w:val="000000" w:themeColor="text1"/>
          <w:sz w:val="18"/>
          <w:szCs w:val="18"/>
        </w:rPr>
        <w:tab/>
      </w:r>
      <w:r w:rsidR="00A9314A" w:rsidRPr="00A81A17">
        <w:rPr>
          <w:rFonts w:ascii="Arial" w:hAnsi="Arial" w:cs="Arial"/>
          <w:color w:val="000000" w:themeColor="text1"/>
          <w:sz w:val="18"/>
          <w:szCs w:val="18"/>
        </w:rPr>
        <w:tab/>
      </w:r>
      <w:r w:rsidR="00A9314A" w:rsidRPr="00A81A17">
        <w:rPr>
          <w:rFonts w:ascii="Arial" w:hAnsi="Arial" w:cs="Arial"/>
          <w:color w:val="000000" w:themeColor="text1"/>
          <w:sz w:val="18"/>
          <w:szCs w:val="18"/>
        </w:rPr>
        <w:tab/>
      </w:r>
      <w:r w:rsidR="00A9314A" w:rsidRPr="00A81A17">
        <w:rPr>
          <w:rFonts w:ascii="Arial" w:hAnsi="Arial" w:cs="Arial"/>
          <w:color w:val="000000" w:themeColor="text1"/>
          <w:sz w:val="18"/>
          <w:szCs w:val="18"/>
        </w:rPr>
        <w:tab/>
      </w:r>
    </w:p>
    <w:p w14:paraId="26EEE273" w14:textId="77777777" w:rsidR="009A7B6A" w:rsidRPr="00A81A17" w:rsidRDefault="009A7B6A" w:rsidP="00542531">
      <w:pPr>
        <w:rPr>
          <w:rFonts w:ascii="Arial" w:hAnsi="Arial" w:cs="Arial"/>
          <w:color w:val="000000" w:themeColor="text1"/>
          <w:sz w:val="18"/>
          <w:szCs w:val="18"/>
        </w:rPr>
      </w:pPr>
    </w:p>
    <w:p w14:paraId="32BEF086" w14:textId="774FCDC2" w:rsidR="00354B48" w:rsidRPr="00A81A17" w:rsidRDefault="00E628B9" w:rsidP="009A7B6A">
      <w:pPr>
        <w:jc w:val="both"/>
        <w:rPr>
          <w:rFonts w:ascii="Arial" w:hAnsi="Arial" w:cs="Arial"/>
          <w:bCs/>
          <w:sz w:val="18"/>
          <w:szCs w:val="18"/>
        </w:rPr>
      </w:pPr>
      <w:r w:rsidRPr="00A81A17">
        <w:rPr>
          <w:rFonts w:ascii="Arial" w:hAnsi="Arial" w:cs="Arial"/>
          <w:bCs/>
          <w:iCs/>
          <w:color w:val="000000" w:themeColor="text1"/>
          <w:sz w:val="18"/>
          <w:szCs w:val="18"/>
        </w:rPr>
        <w:t>Składamy naszą</w:t>
      </w:r>
      <w:r w:rsidR="00707B45" w:rsidRPr="00A81A17">
        <w:rPr>
          <w:rFonts w:ascii="Arial" w:hAnsi="Arial" w:cs="Arial"/>
          <w:bCs/>
          <w:iCs/>
          <w:color w:val="000000" w:themeColor="text1"/>
          <w:sz w:val="18"/>
          <w:szCs w:val="18"/>
        </w:rPr>
        <w:t xml:space="preserve"> ofertę w zapytaniu ofertowym na</w:t>
      </w:r>
      <w:r w:rsidR="008D2AFC" w:rsidRPr="00A81A17">
        <w:rPr>
          <w:rFonts w:ascii="Arial" w:hAnsi="Arial" w:cs="Arial"/>
          <w:bCs/>
          <w:iCs/>
          <w:color w:val="000000" w:themeColor="text1"/>
          <w:sz w:val="18"/>
          <w:szCs w:val="18"/>
        </w:rPr>
        <w:t xml:space="preserve"> </w:t>
      </w:r>
      <w:r w:rsidR="00C508B8">
        <w:rPr>
          <w:rFonts w:ascii="Arial" w:hAnsi="Arial" w:cs="Arial"/>
          <w:bCs/>
          <w:sz w:val="18"/>
          <w:szCs w:val="18"/>
        </w:rPr>
        <w:t>dostawę prasy elektronicznej dla potrzeb UMWL w Lublinie</w:t>
      </w:r>
      <w:r w:rsidR="0036139F">
        <w:rPr>
          <w:rFonts w:ascii="Arial" w:hAnsi="Arial" w:cs="Arial"/>
          <w:bCs/>
          <w:sz w:val="18"/>
          <w:szCs w:val="18"/>
        </w:rPr>
        <w:br/>
      </w:r>
      <w:r w:rsidR="00C508B8">
        <w:rPr>
          <w:rFonts w:ascii="Arial" w:hAnsi="Arial" w:cs="Arial"/>
          <w:bCs/>
          <w:sz w:val="18"/>
          <w:szCs w:val="18"/>
        </w:rPr>
        <w:t xml:space="preserve"> w 2026</w:t>
      </w:r>
      <w:r w:rsidR="0036139F">
        <w:rPr>
          <w:rFonts w:ascii="Arial" w:hAnsi="Arial" w:cs="Arial"/>
          <w:bCs/>
          <w:sz w:val="18"/>
          <w:szCs w:val="18"/>
        </w:rPr>
        <w:t>:</w:t>
      </w:r>
    </w:p>
    <w:p w14:paraId="57FDF57A" w14:textId="3F541CEC" w:rsidR="00F378A4" w:rsidRDefault="00F378A4" w:rsidP="00542531">
      <w:pPr>
        <w:tabs>
          <w:tab w:val="left" w:pos="0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b/>
          <w:iCs/>
          <w:color w:val="000000" w:themeColor="text1"/>
          <w:sz w:val="18"/>
          <w:szCs w:val="18"/>
        </w:rPr>
      </w:pPr>
      <w:bookmarkStart w:id="1" w:name="_Hlk61250040"/>
      <w:bookmarkStart w:id="2" w:name="_Hlk69114725"/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28"/>
        <w:gridCol w:w="2812"/>
        <w:gridCol w:w="1698"/>
        <w:gridCol w:w="1908"/>
        <w:gridCol w:w="2134"/>
      </w:tblGrid>
      <w:tr w:rsidR="006E62D7" w14:paraId="78062135" w14:textId="77777777" w:rsidTr="006E62D7">
        <w:tc>
          <w:tcPr>
            <w:tcW w:w="528" w:type="dxa"/>
          </w:tcPr>
          <w:p w14:paraId="247C1A9F" w14:textId="77777777" w:rsidR="006E62D7" w:rsidRDefault="006E62D7" w:rsidP="006E62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L.P</w:t>
            </w:r>
          </w:p>
        </w:tc>
        <w:tc>
          <w:tcPr>
            <w:tcW w:w="2812" w:type="dxa"/>
          </w:tcPr>
          <w:p w14:paraId="4816152F" w14:textId="77777777" w:rsidR="006E62D7" w:rsidRDefault="006E62D7" w:rsidP="006E62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698" w:type="dxa"/>
          </w:tcPr>
          <w:p w14:paraId="12379A99" w14:textId="77777777" w:rsidR="006E62D7" w:rsidRDefault="006E62D7" w:rsidP="006E62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 stanowisk</w:t>
            </w:r>
          </w:p>
        </w:tc>
        <w:tc>
          <w:tcPr>
            <w:tcW w:w="1908" w:type="dxa"/>
          </w:tcPr>
          <w:p w14:paraId="7A328FFC" w14:textId="77777777" w:rsidR="006E62D7" w:rsidRDefault="006E62D7" w:rsidP="006E62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Wartość netto</w:t>
            </w:r>
          </w:p>
        </w:tc>
        <w:tc>
          <w:tcPr>
            <w:tcW w:w="2134" w:type="dxa"/>
          </w:tcPr>
          <w:p w14:paraId="00CA9D6D" w14:textId="77777777" w:rsidR="006E62D7" w:rsidRDefault="006E62D7" w:rsidP="006E62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Wartość brutto</w:t>
            </w:r>
          </w:p>
        </w:tc>
      </w:tr>
      <w:tr w:rsidR="006E62D7" w14:paraId="761A6A20" w14:textId="77777777" w:rsidTr="00F56782">
        <w:trPr>
          <w:trHeight w:val="367"/>
        </w:trPr>
        <w:tc>
          <w:tcPr>
            <w:tcW w:w="528" w:type="dxa"/>
          </w:tcPr>
          <w:p w14:paraId="1E34DA74" w14:textId="77777777" w:rsidR="006E62D7" w:rsidRPr="00DF2853" w:rsidRDefault="006E62D7" w:rsidP="00CE11C5">
            <w:pPr>
              <w:jc w:val="center"/>
              <w:rPr>
                <w:rFonts w:ascii="Arial" w:hAnsi="Arial" w:cs="Arial"/>
                <w:bCs/>
              </w:rPr>
            </w:pPr>
            <w:r w:rsidRPr="00DF2853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812" w:type="dxa"/>
          </w:tcPr>
          <w:p w14:paraId="6CAD5E3E" w14:textId="77777777" w:rsidR="006E62D7" w:rsidRDefault="006E62D7" w:rsidP="00CE11C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Dziennik Wschodni</w:t>
            </w:r>
          </w:p>
        </w:tc>
        <w:tc>
          <w:tcPr>
            <w:tcW w:w="1698" w:type="dxa"/>
          </w:tcPr>
          <w:p w14:paraId="52056303" w14:textId="4480E24F" w:rsidR="006E62D7" w:rsidRDefault="0036139F" w:rsidP="00CE11C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908" w:type="dxa"/>
          </w:tcPr>
          <w:p w14:paraId="33B458E9" w14:textId="77777777" w:rsidR="006E62D7" w:rsidRDefault="006E62D7" w:rsidP="00CE11C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34" w:type="dxa"/>
          </w:tcPr>
          <w:p w14:paraId="28C3AEEC" w14:textId="77777777" w:rsidR="006E62D7" w:rsidRDefault="006E62D7" w:rsidP="00CE11C5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6E62D7" w14:paraId="245FF4B3" w14:textId="77777777" w:rsidTr="006E62D7">
        <w:tc>
          <w:tcPr>
            <w:tcW w:w="528" w:type="dxa"/>
          </w:tcPr>
          <w:p w14:paraId="6E663805" w14:textId="77777777" w:rsidR="006E62D7" w:rsidRPr="00DF2853" w:rsidRDefault="006E62D7" w:rsidP="00CE11C5">
            <w:pPr>
              <w:jc w:val="center"/>
              <w:rPr>
                <w:rFonts w:ascii="Arial" w:hAnsi="Arial" w:cs="Arial"/>
                <w:bCs/>
              </w:rPr>
            </w:pPr>
            <w:r w:rsidRPr="00DF2853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2812" w:type="dxa"/>
          </w:tcPr>
          <w:p w14:paraId="62801552" w14:textId="05D585D4" w:rsidR="006E62D7" w:rsidRDefault="0036139F" w:rsidP="00CE11C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Gazeta </w:t>
            </w:r>
            <w:r w:rsidR="00F56782">
              <w:rPr>
                <w:rFonts w:ascii="Arial" w:hAnsi="Arial" w:cs="Arial"/>
                <w:b/>
              </w:rPr>
              <w:t>W</w:t>
            </w:r>
            <w:r>
              <w:rPr>
                <w:rFonts w:ascii="Arial" w:hAnsi="Arial" w:cs="Arial"/>
                <w:b/>
              </w:rPr>
              <w:t>yborcza premium</w:t>
            </w:r>
          </w:p>
        </w:tc>
        <w:tc>
          <w:tcPr>
            <w:tcW w:w="1698" w:type="dxa"/>
          </w:tcPr>
          <w:p w14:paraId="66BECE38" w14:textId="77777777" w:rsidR="006E62D7" w:rsidRDefault="006E62D7" w:rsidP="00CE11C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908" w:type="dxa"/>
          </w:tcPr>
          <w:p w14:paraId="40FA159B" w14:textId="77777777" w:rsidR="006E62D7" w:rsidRDefault="006E62D7" w:rsidP="00CE11C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34" w:type="dxa"/>
          </w:tcPr>
          <w:p w14:paraId="551BBE4A" w14:textId="77777777" w:rsidR="006E62D7" w:rsidRDefault="006E62D7" w:rsidP="00CE11C5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6E62D7" w14:paraId="50952C24" w14:textId="77777777" w:rsidTr="006E62D7">
        <w:tc>
          <w:tcPr>
            <w:tcW w:w="528" w:type="dxa"/>
          </w:tcPr>
          <w:p w14:paraId="103B4C60" w14:textId="77777777" w:rsidR="006E62D7" w:rsidRPr="00DF2853" w:rsidRDefault="006E62D7" w:rsidP="00CE11C5">
            <w:pPr>
              <w:jc w:val="center"/>
              <w:rPr>
                <w:rFonts w:ascii="Arial" w:hAnsi="Arial" w:cs="Arial"/>
                <w:bCs/>
              </w:rPr>
            </w:pPr>
            <w:r w:rsidRPr="00DF2853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2812" w:type="dxa"/>
          </w:tcPr>
          <w:p w14:paraId="4DEDAE14" w14:textId="77777777" w:rsidR="006E62D7" w:rsidRDefault="006E62D7" w:rsidP="00CE11C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Kurier Lubelski</w:t>
            </w:r>
          </w:p>
        </w:tc>
        <w:tc>
          <w:tcPr>
            <w:tcW w:w="1698" w:type="dxa"/>
          </w:tcPr>
          <w:p w14:paraId="323C1FBD" w14:textId="43D5CB8B" w:rsidR="006E62D7" w:rsidRDefault="0036139F" w:rsidP="00CE11C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908" w:type="dxa"/>
          </w:tcPr>
          <w:p w14:paraId="479A73C5" w14:textId="77777777" w:rsidR="006E62D7" w:rsidRDefault="006E62D7" w:rsidP="00CE11C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34" w:type="dxa"/>
          </w:tcPr>
          <w:p w14:paraId="0B582BCE" w14:textId="77777777" w:rsidR="006E62D7" w:rsidRDefault="006E62D7" w:rsidP="00CE11C5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36139F" w14:paraId="31809094" w14:textId="77777777" w:rsidTr="006E62D7">
        <w:tc>
          <w:tcPr>
            <w:tcW w:w="528" w:type="dxa"/>
          </w:tcPr>
          <w:p w14:paraId="2EAD22A1" w14:textId="2C374ED7" w:rsidR="0036139F" w:rsidRPr="00DF2853" w:rsidRDefault="0036139F" w:rsidP="00CE11C5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2812" w:type="dxa"/>
          </w:tcPr>
          <w:p w14:paraId="43163DD9" w14:textId="7DE51D20" w:rsidR="0036139F" w:rsidRDefault="0036139F" w:rsidP="00CE11C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Finanse Publiczne</w:t>
            </w:r>
          </w:p>
        </w:tc>
        <w:tc>
          <w:tcPr>
            <w:tcW w:w="1698" w:type="dxa"/>
          </w:tcPr>
          <w:p w14:paraId="474F92FC" w14:textId="599B5893" w:rsidR="0036139F" w:rsidRDefault="0036139F" w:rsidP="00CE11C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908" w:type="dxa"/>
          </w:tcPr>
          <w:p w14:paraId="52C6AFA1" w14:textId="77777777" w:rsidR="0036139F" w:rsidRDefault="0036139F" w:rsidP="00CE11C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34" w:type="dxa"/>
          </w:tcPr>
          <w:p w14:paraId="2B4C846A" w14:textId="77777777" w:rsidR="0036139F" w:rsidRDefault="0036139F" w:rsidP="00CE11C5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6E62D7" w14:paraId="17ED8C2C" w14:textId="77777777" w:rsidTr="006E62D7">
        <w:tc>
          <w:tcPr>
            <w:tcW w:w="528" w:type="dxa"/>
          </w:tcPr>
          <w:p w14:paraId="19BB00EE" w14:textId="77777777" w:rsidR="006E62D7" w:rsidRPr="00DF2853" w:rsidRDefault="006E62D7" w:rsidP="00CE11C5">
            <w:pPr>
              <w:jc w:val="center"/>
              <w:rPr>
                <w:rFonts w:ascii="Arial" w:hAnsi="Arial" w:cs="Arial"/>
                <w:bCs/>
              </w:rPr>
            </w:pPr>
            <w:r w:rsidRPr="00DF2853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2812" w:type="dxa"/>
          </w:tcPr>
          <w:p w14:paraId="361F6222" w14:textId="77777777" w:rsidR="006E62D7" w:rsidRDefault="006E62D7" w:rsidP="00CE11C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Poradnik Rachunkowości Budżetowej</w:t>
            </w:r>
          </w:p>
        </w:tc>
        <w:tc>
          <w:tcPr>
            <w:tcW w:w="1698" w:type="dxa"/>
          </w:tcPr>
          <w:p w14:paraId="6D048A9D" w14:textId="77777777" w:rsidR="006E62D7" w:rsidRDefault="006E62D7" w:rsidP="00CE11C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908" w:type="dxa"/>
          </w:tcPr>
          <w:p w14:paraId="6246A830" w14:textId="77777777" w:rsidR="006E62D7" w:rsidRDefault="006E62D7" w:rsidP="00CE11C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34" w:type="dxa"/>
          </w:tcPr>
          <w:p w14:paraId="4BAF1CB8" w14:textId="77777777" w:rsidR="006E62D7" w:rsidRDefault="006E62D7" w:rsidP="00CE11C5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6E62D7" w14:paraId="78BD316E" w14:textId="77777777" w:rsidTr="006E62D7">
        <w:tc>
          <w:tcPr>
            <w:tcW w:w="528" w:type="dxa"/>
          </w:tcPr>
          <w:p w14:paraId="0F2738D9" w14:textId="77777777" w:rsidR="006E62D7" w:rsidRPr="00DF2853" w:rsidRDefault="006E62D7" w:rsidP="00CE11C5">
            <w:pPr>
              <w:jc w:val="center"/>
              <w:rPr>
                <w:rFonts w:ascii="Arial" w:hAnsi="Arial" w:cs="Arial"/>
                <w:bCs/>
              </w:rPr>
            </w:pPr>
            <w:r w:rsidRPr="00DF2853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2812" w:type="dxa"/>
          </w:tcPr>
          <w:p w14:paraId="6EBC8D88" w14:textId="77777777" w:rsidR="006E62D7" w:rsidRDefault="006E62D7" w:rsidP="00CE11C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Rachunkowość Budżetowa</w:t>
            </w:r>
          </w:p>
        </w:tc>
        <w:tc>
          <w:tcPr>
            <w:tcW w:w="1698" w:type="dxa"/>
          </w:tcPr>
          <w:p w14:paraId="528E9D28" w14:textId="77777777" w:rsidR="006E62D7" w:rsidRDefault="006E62D7" w:rsidP="00CE11C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908" w:type="dxa"/>
          </w:tcPr>
          <w:p w14:paraId="442FE006" w14:textId="77777777" w:rsidR="006E62D7" w:rsidRDefault="006E62D7" w:rsidP="00CE11C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34" w:type="dxa"/>
          </w:tcPr>
          <w:p w14:paraId="7BB20D82" w14:textId="77777777" w:rsidR="006E62D7" w:rsidRDefault="006E62D7" w:rsidP="00CE11C5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6E62D7" w14:paraId="29D59B16" w14:textId="77777777" w:rsidTr="006E62D7">
        <w:tc>
          <w:tcPr>
            <w:tcW w:w="528" w:type="dxa"/>
          </w:tcPr>
          <w:p w14:paraId="0D1E36E2" w14:textId="77777777" w:rsidR="006E62D7" w:rsidRPr="00DF2853" w:rsidRDefault="006E62D7" w:rsidP="00CE11C5">
            <w:pPr>
              <w:jc w:val="center"/>
              <w:rPr>
                <w:rFonts w:ascii="Arial" w:hAnsi="Arial" w:cs="Arial"/>
                <w:bCs/>
              </w:rPr>
            </w:pPr>
            <w:r w:rsidRPr="00DF2853"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2812" w:type="dxa"/>
          </w:tcPr>
          <w:p w14:paraId="5B2C418F" w14:textId="77777777" w:rsidR="006E62D7" w:rsidRDefault="006E62D7" w:rsidP="00CE11C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Wprost</w:t>
            </w:r>
          </w:p>
        </w:tc>
        <w:tc>
          <w:tcPr>
            <w:tcW w:w="1698" w:type="dxa"/>
          </w:tcPr>
          <w:p w14:paraId="4BDBF366" w14:textId="77777777" w:rsidR="006E62D7" w:rsidRDefault="006E62D7" w:rsidP="00CE11C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908" w:type="dxa"/>
          </w:tcPr>
          <w:p w14:paraId="501571D6" w14:textId="77777777" w:rsidR="006E62D7" w:rsidRDefault="006E62D7" w:rsidP="00CE11C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34" w:type="dxa"/>
          </w:tcPr>
          <w:p w14:paraId="61BCFA27" w14:textId="77777777" w:rsidR="006E62D7" w:rsidRDefault="006E62D7" w:rsidP="00CE11C5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6E62D7" w14:paraId="2F96D743" w14:textId="77777777" w:rsidTr="006E62D7">
        <w:tc>
          <w:tcPr>
            <w:tcW w:w="528" w:type="dxa"/>
          </w:tcPr>
          <w:p w14:paraId="02AB6A92" w14:textId="77777777" w:rsidR="006E62D7" w:rsidRPr="00DF2853" w:rsidRDefault="006E62D7" w:rsidP="00CE11C5">
            <w:pPr>
              <w:jc w:val="center"/>
              <w:rPr>
                <w:rFonts w:ascii="Arial" w:hAnsi="Arial" w:cs="Arial"/>
                <w:bCs/>
              </w:rPr>
            </w:pPr>
            <w:r w:rsidRPr="00DF2853">
              <w:rPr>
                <w:rFonts w:ascii="Arial" w:hAnsi="Arial" w:cs="Arial"/>
                <w:bCs/>
              </w:rPr>
              <w:t>8</w:t>
            </w:r>
          </w:p>
        </w:tc>
        <w:tc>
          <w:tcPr>
            <w:tcW w:w="2812" w:type="dxa"/>
          </w:tcPr>
          <w:p w14:paraId="052412C6" w14:textId="77777777" w:rsidR="006E62D7" w:rsidRDefault="006E62D7" w:rsidP="00CE11C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Portal BHP</w:t>
            </w:r>
          </w:p>
        </w:tc>
        <w:tc>
          <w:tcPr>
            <w:tcW w:w="1698" w:type="dxa"/>
          </w:tcPr>
          <w:p w14:paraId="53F0DE18" w14:textId="77777777" w:rsidR="006E62D7" w:rsidRDefault="006E62D7" w:rsidP="00CE11C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908" w:type="dxa"/>
          </w:tcPr>
          <w:p w14:paraId="5A8516F9" w14:textId="77777777" w:rsidR="006E62D7" w:rsidRDefault="006E62D7" w:rsidP="00CE11C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34" w:type="dxa"/>
          </w:tcPr>
          <w:p w14:paraId="3ECF3E53" w14:textId="77777777" w:rsidR="006E62D7" w:rsidRDefault="006E62D7" w:rsidP="00CE11C5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6E62D7" w14:paraId="62A4F0EC" w14:textId="77777777" w:rsidTr="006E62D7">
        <w:tc>
          <w:tcPr>
            <w:tcW w:w="528" w:type="dxa"/>
          </w:tcPr>
          <w:p w14:paraId="48CCE867" w14:textId="77777777" w:rsidR="006E62D7" w:rsidRPr="00DF2853" w:rsidRDefault="006E62D7" w:rsidP="00CE11C5">
            <w:pPr>
              <w:jc w:val="center"/>
              <w:rPr>
                <w:rFonts w:ascii="Arial" w:hAnsi="Arial" w:cs="Arial"/>
                <w:bCs/>
              </w:rPr>
            </w:pPr>
            <w:r w:rsidRPr="00DF2853">
              <w:rPr>
                <w:rFonts w:ascii="Arial" w:hAnsi="Arial" w:cs="Arial"/>
                <w:bCs/>
              </w:rPr>
              <w:t>9</w:t>
            </w:r>
          </w:p>
        </w:tc>
        <w:tc>
          <w:tcPr>
            <w:tcW w:w="2812" w:type="dxa"/>
          </w:tcPr>
          <w:p w14:paraId="77FC80B2" w14:textId="77777777" w:rsidR="006E62D7" w:rsidRDefault="006E62D7" w:rsidP="00CE11C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Dziennik Gazeta Prawna</w:t>
            </w:r>
          </w:p>
        </w:tc>
        <w:tc>
          <w:tcPr>
            <w:tcW w:w="1698" w:type="dxa"/>
          </w:tcPr>
          <w:p w14:paraId="2CE21F3B" w14:textId="77777777" w:rsidR="006E62D7" w:rsidRDefault="006E62D7" w:rsidP="00CE11C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908" w:type="dxa"/>
          </w:tcPr>
          <w:p w14:paraId="79D4E9EE" w14:textId="77777777" w:rsidR="006E62D7" w:rsidRDefault="006E62D7" w:rsidP="00CE11C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34" w:type="dxa"/>
          </w:tcPr>
          <w:p w14:paraId="781F44F2" w14:textId="77777777" w:rsidR="006E62D7" w:rsidRDefault="006E62D7" w:rsidP="00CE11C5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36139F" w14:paraId="45FA373F" w14:textId="77777777" w:rsidTr="006E62D7">
        <w:tc>
          <w:tcPr>
            <w:tcW w:w="528" w:type="dxa"/>
          </w:tcPr>
          <w:p w14:paraId="4F59A360" w14:textId="73990168" w:rsidR="0036139F" w:rsidRPr="00DF2853" w:rsidRDefault="0036139F" w:rsidP="00CE11C5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2812" w:type="dxa"/>
          </w:tcPr>
          <w:p w14:paraId="3CDD71EB" w14:textId="4B7B52B3" w:rsidR="0036139F" w:rsidRDefault="0036139F" w:rsidP="00CE11C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Odpady i Środowisko</w:t>
            </w:r>
          </w:p>
        </w:tc>
        <w:tc>
          <w:tcPr>
            <w:tcW w:w="1698" w:type="dxa"/>
          </w:tcPr>
          <w:p w14:paraId="16680842" w14:textId="55207D4F" w:rsidR="0036139F" w:rsidRDefault="0036139F" w:rsidP="00CE11C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908" w:type="dxa"/>
          </w:tcPr>
          <w:p w14:paraId="3011952F" w14:textId="77777777" w:rsidR="0036139F" w:rsidRDefault="0036139F" w:rsidP="00CE11C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34" w:type="dxa"/>
          </w:tcPr>
          <w:p w14:paraId="2D94F14F" w14:textId="77777777" w:rsidR="0036139F" w:rsidRDefault="0036139F" w:rsidP="00CE11C5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6E62D7" w14:paraId="72983DC8" w14:textId="77777777" w:rsidTr="006E62D7">
        <w:trPr>
          <w:trHeight w:val="153"/>
        </w:trPr>
        <w:tc>
          <w:tcPr>
            <w:tcW w:w="5038" w:type="dxa"/>
            <w:gridSpan w:val="3"/>
          </w:tcPr>
          <w:p w14:paraId="6CBB750F" w14:textId="77777777" w:rsidR="006E62D7" w:rsidRDefault="006E62D7" w:rsidP="001F440A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RAZEM:</w:t>
            </w:r>
          </w:p>
        </w:tc>
        <w:tc>
          <w:tcPr>
            <w:tcW w:w="1908" w:type="dxa"/>
          </w:tcPr>
          <w:p w14:paraId="6E86ACCB" w14:textId="77777777" w:rsidR="006E62D7" w:rsidRDefault="006E62D7" w:rsidP="00CE11C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34" w:type="dxa"/>
          </w:tcPr>
          <w:p w14:paraId="3F9FDAC3" w14:textId="77777777" w:rsidR="006E62D7" w:rsidRDefault="006E62D7" w:rsidP="00CE11C5">
            <w:pPr>
              <w:jc w:val="both"/>
              <w:rPr>
                <w:rFonts w:ascii="Arial" w:hAnsi="Arial" w:cs="Arial"/>
                <w:b/>
              </w:rPr>
            </w:pPr>
          </w:p>
        </w:tc>
      </w:tr>
      <w:bookmarkEnd w:id="1"/>
      <w:bookmarkEnd w:id="2"/>
    </w:tbl>
    <w:p w14:paraId="18D5B952" w14:textId="77777777" w:rsidR="00542531" w:rsidRPr="001003A4" w:rsidRDefault="00542531" w:rsidP="00221CB7">
      <w:pPr>
        <w:tabs>
          <w:tab w:val="left" w:pos="567"/>
        </w:tabs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rFonts w:ascii="Arial" w:eastAsia="Calibri" w:hAnsi="Arial" w:cs="Arial"/>
          <w:bCs/>
          <w:iCs/>
          <w:sz w:val="18"/>
          <w:szCs w:val="18"/>
          <w:lang w:eastAsia="en-US"/>
        </w:rPr>
      </w:pPr>
    </w:p>
    <w:p w14:paraId="109AF222" w14:textId="2FB71895" w:rsidR="00D10C36" w:rsidRPr="00A81A17" w:rsidRDefault="00097BD2" w:rsidP="00A81A17">
      <w:pPr>
        <w:pStyle w:val="Akapitzlist"/>
        <w:numPr>
          <w:ilvl w:val="0"/>
          <w:numId w:val="41"/>
        </w:numPr>
        <w:tabs>
          <w:tab w:val="left" w:pos="284"/>
        </w:tabs>
        <w:suppressAutoHyphens/>
        <w:overflowPunct/>
        <w:autoSpaceDE/>
        <w:autoSpaceDN/>
        <w:adjustRightInd/>
        <w:spacing w:line="276" w:lineRule="auto"/>
        <w:ind w:left="284" w:hanging="284"/>
        <w:jc w:val="both"/>
        <w:textAlignment w:val="auto"/>
        <w:rPr>
          <w:rFonts w:ascii="Arial" w:hAnsi="Arial" w:cs="Arial"/>
          <w:bCs/>
          <w:iCs/>
          <w:color w:val="000000" w:themeColor="text1"/>
          <w:sz w:val="18"/>
        </w:rPr>
      </w:pPr>
      <w:r w:rsidRPr="00A81A17">
        <w:rPr>
          <w:rFonts w:ascii="Arial" w:hAnsi="Arial" w:cs="Arial"/>
          <w:bCs/>
          <w:iCs/>
          <w:color w:val="000000" w:themeColor="text1"/>
          <w:sz w:val="18"/>
        </w:rPr>
        <w:t xml:space="preserve">Oświadczam, że powyżej podana cena zawiera wszystkie koszty, związane z realizacją przedmiotu zamówienia i nie ulegnie zmianie przez cały okres obowiązywania </w:t>
      </w:r>
      <w:r w:rsidR="0025666D" w:rsidRPr="00A81A17">
        <w:rPr>
          <w:rFonts w:ascii="Arial" w:hAnsi="Arial" w:cs="Arial"/>
          <w:bCs/>
          <w:iCs/>
          <w:color w:val="000000" w:themeColor="text1"/>
          <w:sz w:val="18"/>
        </w:rPr>
        <w:t>zamówienia</w:t>
      </w:r>
      <w:r w:rsidRPr="00A81A17">
        <w:rPr>
          <w:rFonts w:ascii="Arial" w:hAnsi="Arial" w:cs="Arial"/>
          <w:bCs/>
          <w:iCs/>
          <w:color w:val="000000" w:themeColor="text1"/>
          <w:sz w:val="18"/>
        </w:rPr>
        <w:t>.</w:t>
      </w:r>
    </w:p>
    <w:p w14:paraId="1BAC64A9" w14:textId="1FC67029" w:rsidR="000A0EEF" w:rsidRPr="00A9314A" w:rsidRDefault="005970EC" w:rsidP="00A81A17">
      <w:pPr>
        <w:pStyle w:val="Akapitzlist"/>
        <w:numPr>
          <w:ilvl w:val="0"/>
          <w:numId w:val="41"/>
        </w:numPr>
        <w:tabs>
          <w:tab w:val="left" w:pos="284"/>
          <w:tab w:val="left" w:pos="567"/>
        </w:tabs>
        <w:suppressAutoHyphens/>
        <w:overflowPunct/>
        <w:autoSpaceDE/>
        <w:autoSpaceDN/>
        <w:adjustRightInd/>
        <w:spacing w:line="276" w:lineRule="auto"/>
        <w:ind w:left="284" w:hanging="284"/>
        <w:jc w:val="both"/>
        <w:textAlignment w:val="auto"/>
        <w:rPr>
          <w:rFonts w:ascii="Arial" w:hAnsi="Arial" w:cs="Arial"/>
          <w:color w:val="000000" w:themeColor="text1"/>
          <w:sz w:val="18"/>
        </w:rPr>
      </w:pPr>
      <w:r w:rsidRPr="00A9314A">
        <w:rPr>
          <w:rFonts w:ascii="Arial" w:hAnsi="Arial" w:cs="Arial"/>
          <w:color w:val="000000" w:themeColor="text1"/>
          <w:sz w:val="18"/>
        </w:rPr>
        <w:t>Oświadczam</w:t>
      </w:r>
      <w:r w:rsidR="000A0EEF" w:rsidRPr="00A9314A">
        <w:rPr>
          <w:rFonts w:ascii="Arial" w:hAnsi="Arial" w:cs="Arial"/>
          <w:color w:val="000000" w:themeColor="text1"/>
          <w:sz w:val="18"/>
        </w:rPr>
        <w:t>, że:</w:t>
      </w:r>
    </w:p>
    <w:p w14:paraId="3F9E5E64" w14:textId="29A7846C" w:rsidR="000A0EEF" w:rsidRDefault="006560C4" w:rsidP="00B40999">
      <w:pPr>
        <w:spacing w:line="276" w:lineRule="auto"/>
        <w:ind w:left="567" w:hanging="141"/>
        <w:jc w:val="both"/>
        <w:rPr>
          <w:rFonts w:ascii="Arial" w:hAnsi="Arial" w:cs="Arial"/>
          <w:color w:val="000000" w:themeColor="text1"/>
          <w:sz w:val="18"/>
        </w:rPr>
      </w:pPr>
      <w:r w:rsidRPr="006F1801">
        <w:rPr>
          <w:rFonts w:ascii="Arial" w:hAnsi="Arial" w:cs="Arial"/>
          <w:color w:val="000000" w:themeColor="text1"/>
          <w:sz w:val="18"/>
        </w:rPr>
        <w:t>-</w:t>
      </w:r>
      <w:r w:rsidRPr="006F1801">
        <w:rPr>
          <w:rFonts w:ascii="Arial" w:hAnsi="Arial" w:cs="Arial"/>
          <w:color w:val="000000" w:themeColor="text1"/>
          <w:sz w:val="18"/>
        </w:rPr>
        <w:tab/>
      </w:r>
      <w:r w:rsidR="005970EC" w:rsidRPr="006F1801">
        <w:rPr>
          <w:rFonts w:ascii="Arial" w:hAnsi="Arial" w:cs="Arial"/>
          <w:color w:val="000000" w:themeColor="text1"/>
          <w:sz w:val="18"/>
        </w:rPr>
        <w:t>z</w:t>
      </w:r>
      <w:r w:rsidR="00210882">
        <w:rPr>
          <w:rFonts w:ascii="Arial" w:hAnsi="Arial" w:cs="Arial"/>
          <w:color w:val="000000" w:themeColor="text1"/>
          <w:sz w:val="18"/>
        </w:rPr>
        <w:t>apoznałem się z treścią</w:t>
      </w:r>
      <w:r w:rsidR="000A0EEF" w:rsidRPr="006F1801">
        <w:rPr>
          <w:rFonts w:ascii="Arial" w:hAnsi="Arial" w:cs="Arial"/>
          <w:color w:val="000000" w:themeColor="text1"/>
          <w:sz w:val="18"/>
        </w:rPr>
        <w:t xml:space="preserve"> za</w:t>
      </w:r>
      <w:r w:rsidR="005970EC" w:rsidRPr="006F1801">
        <w:rPr>
          <w:rFonts w:ascii="Arial" w:hAnsi="Arial" w:cs="Arial"/>
          <w:color w:val="000000" w:themeColor="text1"/>
          <w:sz w:val="18"/>
        </w:rPr>
        <w:t xml:space="preserve">pytania ofertowego i </w:t>
      </w:r>
      <w:r w:rsidR="00210882">
        <w:rPr>
          <w:rFonts w:ascii="Arial" w:hAnsi="Arial" w:cs="Arial"/>
          <w:color w:val="000000" w:themeColor="text1"/>
          <w:sz w:val="18"/>
        </w:rPr>
        <w:t>nie wnoszę do niego zastrzeżeń</w:t>
      </w:r>
      <w:r w:rsidR="000A0EEF" w:rsidRPr="006F1801">
        <w:rPr>
          <w:rFonts w:ascii="Arial" w:hAnsi="Arial" w:cs="Arial"/>
          <w:color w:val="000000" w:themeColor="text1"/>
          <w:sz w:val="18"/>
        </w:rPr>
        <w:t>, w tym m.in. termin</w:t>
      </w:r>
      <w:r w:rsidR="00210882">
        <w:rPr>
          <w:rFonts w:ascii="Arial" w:hAnsi="Arial" w:cs="Arial"/>
          <w:color w:val="000000" w:themeColor="text1"/>
          <w:sz w:val="18"/>
        </w:rPr>
        <w:t>u</w:t>
      </w:r>
      <w:r w:rsidR="000A0EEF" w:rsidRPr="006F1801">
        <w:rPr>
          <w:rFonts w:ascii="Arial" w:hAnsi="Arial" w:cs="Arial"/>
          <w:color w:val="000000" w:themeColor="text1"/>
          <w:sz w:val="18"/>
        </w:rPr>
        <w:t xml:space="preserve"> wykonania zamówienia</w:t>
      </w:r>
      <w:r w:rsidR="00BD6D46" w:rsidRPr="00BD6D46">
        <w:rPr>
          <w:rFonts w:ascii="Arial" w:hAnsi="Arial" w:cs="Arial"/>
          <w:color w:val="000000" w:themeColor="text1"/>
          <w:sz w:val="18"/>
        </w:rPr>
        <w:t xml:space="preserve"> </w:t>
      </w:r>
      <w:r w:rsidR="00BD6D46" w:rsidRPr="006F1801">
        <w:rPr>
          <w:rFonts w:ascii="Arial" w:hAnsi="Arial" w:cs="Arial"/>
          <w:color w:val="000000" w:themeColor="text1"/>
          <w:sz w:val="18"/>
        </w:rPr>
        <w:t>oraz</w:t>
      </w:r>
      <w:r w:rsidR="000A0EEF" w:rsidRPr="006F1801">
        <w:rPr>
          <w:rFonts w:ascii="Arial" w:hAnsi="Arial" w:cs="Arial"/>
          <w:color w:val="000000" w:themeColor="text1"/>
          <w:sz w:val="18"/>
        </w:rPr>
        <w:t xml:space="preserve"> </w:t>
      </w:r>
      <w:r w:rsidR="00210882">
        <w:rPr>
          <w:rFonts w:ascii="Arial" w:hAnsi="Arial" w:cs="Arial"/>
          <w:color w:val="000000" w:themeColor="text1"/>
          <w:sz w:val="18"/>
        </w:rPr>
        <w:t>warunków płatności;</w:t>
      </w:r>
    </w:p>
    <w:p w14:paraId="7E775480" w14:textId="2AF512F7" w:rsidR="00210882" w:rsidRPr="00210882" w:rsidRDefault="00210882" w:rsidP="00B40999">
      <w:pPr>
        <w:tabs>
          <w:tab w:val="left" w:pos="993"/>
          <w:tab w:val="left" w:pos="1276"/>
          <w:tab w:val="left" w:pos="1560"/>
        </w:tabs>
        <w:spacing w:line="276" w:lineRule="auto"/>
        <w:ind w:left="567" w:hanging="14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 w:themeColor="text1"/>
          <w:sz w:val="18"/>
        </w:rPr>
        <w:t xml:space="preserve">- </w:t>
      </w:r>
      <w:r>
        <w:rPr>
          <w:rFonts w:ascii="Arial" w:hAnsi="Arial" w:cs="Arial"/>
          <w:color w:val="000000" w:themeColor="text1"/>
          <w:sz w:val="18"/>
        </w:rPr>
        <w:tab/>
      </w:r>
      <w:r w:rsidR="001F0471">
        <w:rPr>
          <w:rFonts w:ascii="Arial" w:hAnsi="Arial" w:cs="Arial"/>
          <w:sz w:val="18"/>
          <w:szCs w:val="18"/>
        </w:rPr>
        <w:t>w przypadku wyboru mojej oferty zobowiązuję</w:t>
      </w:r>
      <w:r w:rsidRPr="00210882">
        <w:rPr>
          <w:rFonts w:ascii="Arial" w:hAnsi="Arial" w:cs="Arial"/>
          <w:sz w:val="18"/>
          <w:szCs w:val="18"/>
        </w:rPr>
        <w:t xml:space="preserve"> </w:t>
      </w:r>
      <w:r w:rsidR="00937410">
        <w:rPr>
          <w:rFonts w:ascii="Arial" w:hAnsi="Arial" w:cs="Arial"/>
          <w:sz w:val="18"/>
          <w:szCs w:val="18"/>
        </w:rPr>
        <w:t xml:space="preserve">się </w:t>
      </w:r>
      <w:r w:rsidR="00334117">
        <w:rPr>
          <w:rFonts w:ascii="Arial" w:hAnsi="Arial" w:cs="Arial"/>
          <w:sz w:val="18"/>
          <w:szCs w:val="18"/>
        </w:rPr>
        <w:t xml:space="preserve">do </w:t>
      </w:r>
      <w:r w:rsidR="005E6242">
        <w:rPr>
          <w:rFonts w:ascii="Arial" w:hAnsi="Arial" w:cs="Arial"/>
          <w:sz w:val="18"/>
          <w:szCs w:val="18"/>
        </w:rPr>
        <w:t>realizacji zamówienia</w:t>
      </w:r>
      <w:r>
        <w:rPr>
          <w:rFonts w:ascii="Arial" w:hAnsi="Arial" w:cs="Arial"/>
          <w:sz w:val="18"/>
          <w:szCs w:val="18"/>
        </w:rPr>
        <w:t>;</w:t>
      </w:r>
      <w:r w:rsidRPr="00210882">
        <w:rPr>
          <w:rFonts w:ascii="Arial" w:hAnsi="Arial" w:cs="Arial"/>
          <w:sz w:val="18"/>
          <w:szCs w:val="18"/>
        </w:rPr>
        <w:t xml:space="preserve"> </w:t>
      </w:r>
    </w:p>
    <w:p w14:paraId="4764284A" w14:textId="590CCDFE" w:rsidR="00D476B5" w:rsidRDefault="006560C4" w:rsidP="00B40999">
      <w:pPr>
        <w:spacing w:after="120" w:line="276" w:lineRule="auto"/>
        <w:ind w:left="567" w:hanging="141"/>
        <w:jc w:val="both"/>
        <w:rPr>
          <w:rFonts w:ascii="Arial" w:hAnsi="Arial" w:cs="Arial"/>
          <w:color w:val="000000" w:themeColor="text1"/>
          <w:sz w:val="18"/>
        </w:rPr>
      </w:pPr>
      <w:r w:rsidRPr="006F1801">
        <w:rPr>
          <w:rFonts w:ascii="Arial" w:hAnsi="Arial" w:cs="Arial"/>
          <w:color w:val="000000" w:themeColor="text1"/>
          <w:sz w:val="18"/>
        </w:rPr>
        <w:t>-</w:t>
      </w:r>
      <w:r w:rsidRPr="006F1801">
        <w:rPr>
          <w:rFonts w:ascii="Arial" w:hAnsi="Arial" w:cs="Arial"/>
          <w:color w:val="000000" w:themeColor="text1"/>
          <w:sz w:val="18"/>
        </w:rPr>
        <w:tab/>
      </w:r>
      <w:r w:rsidR="000A0EEF" w:rsidRPr="006F1801">
        <w:rPr>
          <w:rFonts w:ascii="Arial" w:hAnsi="Arial" w:cs="Arial"/>
          <w:color w:val="000000" w:themeColor="text1"/>
          <w:sz w:val="18"/>
        </w:rPr>
        <w:t xml:space="preserve">wycena przedmiotu zamówienia uwzględnia wszystkie </w:t>
      </w:r>
      <w:r w:rsidR="004C1427">
        <w:rPr>
          <w:rFonts w:ascii="Arial" w:hAnsi="Arial" w:cs="Arial"/>
          <w:color w:val="000000" w:themeColor="text1"/>
          <w:sz w:val="18"/>
        </w:rPr>
        <w:t xml:space="preserve">koszty </w:t>
      </w:r>
      <w:r w:rsidRPr="006F1801">
        <w:rPr>
          <w:rFonts w:ascii="Arial" w:hAnsi="Arial" w:cs="Arial"/>
          <w:color w:val="000000" w:themeColor="text1"/>
          <w:sz w:val="18"/>
        </w:rPr>
        <w:t>związane z </w:t>
      </w:r>
      <w:r w:rsidR="000A0EEF" w:rsidRPr="006F1801">
        <w:rPr>
          <w:rFonts w:ascii="Arial" w:hAnsi="Arial" w:cs="Arial"/>
          <w:color w:val="000000" w:themeColor="text1"/>
          <w:sz w:val="18"/>
        </w:rPr>
        <w:t xml:space="preserve">realizacją zamówienia </w:t>
      </w:r>
      <w:r w:rsidR="002C3229">
        <w:rPr>
          <w:rFonts w:ascii="Arial" w:hAnsi="Arial" w:cs="Arial"/>
          <w:color w:val="000000" w:themeColor="text1"/>
          <w:sz w:val="18"/>
        </w:rPr>
        <w:br/>
      </w:r>
      <w:r w:rsidR="000A0EEF" w:rsidRPr="006F1801">
        <w:rPr>
          <w:rFonts w:ascii="Arial" w:hAnsi="Arial" w:cs="Arial"/>
          <w:color w:val="000000" w:themeColor="text1"/>
          <w:sz w:val="18"/>
        </w:rPr>
        <w:t>i obejmuje cały zakres rzeczowy zamówienia - jest kompletna.</w:t>
      </w:r>
    </w:p>
    <w:p w14:paraId="4EB98072" w14:textId="005E7098" w:rsidR="00B40999" w:rsidRPr="00B40999" w:rsidRDefault="005720AA" w:rsidP="00A81A17">
      <w:pPr>
        <w:pStyle w:val="Akapitzlist"/>
        <w:numPr>
          <w:ilvl w:val="0"/>
          <w:numId w:val="41"/>
        </w:numPr>
        <w:spacing w:after="240" w:line="276" w:lineRule="auto"/>
        <w:ind w:left="284" w:hanging="284"/>
        <w:jc w:val="both"/>
        <w:rPr>
          <w:rFonts w:ascii="Arial" w:eastAsia="Cambria" w:hAnsi="Arial" w:cs="Arial"/>
          <w:color w:val="000000"/>
          <w:sz w:val="18"/>
          <w:u w:color="000000"/>
          <w:bdr w:val="nil"/>
        </w:rPr>
      </w:pPr>
      <w:r w:rsidRPr="00A9314A">
        <w:rPr>
          <w:rFonts w:ascii="Arial" w:eastAsia="Calibri" w:hAnsi="Arial" w:cs="Arial"/>
          <w:sz w:val="18"/>
          <w:lang w:eastAsia="en-US"/>
        </w:rPr>
        <w:t xml:space="preserve">Oświadczam, że </w:t>
      </w:r>
      <w:r w:rsidR="006F1801" w:rsidRPr="00A9314A">
        <w:rPr>
          <w:rFonts w:ascii="Arial" w:eastAsia="Cambria" w:hAnsi="Arial" w:cs="Arial"/>
          <w:color w:val="000000"/>
          <w:sz w:val="18"/>
          <w:u w:color="000000"/>
          <w:bdr w:val="nil"/>
        </w:rPr>
        <w:t>zostałem</w:t>
      </w:r>
      <w:r w:rsidR="00292021" w:rsidRPr="00A9314A">
        <w:rPr>
          <w:rFonts w:ascii="Arial" w:eastAsia="Cambria" w:hAnsi="Arial" w:cs="Arial"/>
          <w:color w:val="000000"/>
          <w:sz w:val="18"/>
          <w:u w:color="000000"/>
          <w:bdr w:val="nil"/>
        </w:rPr>
        <w:t xml:space="preserve"> poinformowany zgodnie z art. 1</w:t>
      </w:r>
      <w:r w:rsidR="00DD7C75" w:rsidRPr="00A9314A">
        <w:rPr>
          <w:rFonts w:ascii="Arial" w:eastAsia="Cambria" w:hAnsi="Arial" w:cs="Arial"/>
          <w:color w:val="000000"/>
          <w:sz w:val="18"/>
          <w:u w:color="000000"/>
          <w:bdr w:val="nil"/>
        </w:rPr>
        <w:t>3</w:t>
      </w:r>
      <w:r w:rsidR="006F1801" w:rsidRPr="00A9314A">
        <w:rPr>
          <w:rFonts w:ascii="Arial" w:eastAsia="Cambria" w:hAnsi="Arial" w:cs="Arial"/>
          <w:color w:val="000000"/>
          <w:sz w:val="18"/>
          <w:u w:color="000000"/>
          <w:bdr w:val="nil"/>
        </w:rPr>
        <w:t xml:space="preserve"> ust. 1 i 2 RODO</w:t>
      </w:r>
      <w:r w:rsidR="006F1801" w:rsidRPr="006F1801">
        <w:rPr>
          <w:rFonts w:eastAsia="Cambria"/>
          <w:u w:color="000000"/>
          <w:bdr w:val="nil"/>
          <w:vertAlign w:val="superscript"/>
        </w:rPr>
        <w:footnoteReference w:id="1"/>
      </w:r>
      <w:r w:rsidR="006F1801" w:rsidRPr="00A9314A">
        <w:rPr>
          <w:rFonts w:ascii="Arial" w:eastAsia="Cambria" w:hAnsi="Arial" w:cs="Arial"/>
          <w:color w:val="000000"/>
          <w:sz w:val="18"/>
          <w:u w:color="000000"/>
          <w:bdr w:val="nil"/>
        </w:rPr>
        <w:t xml:space="preserve"> o przetwarzaniu moich danych</w:t>
      </w:r>
      <w:r w:rsidR="00094E02" w:rsidRPr="00A9314A">
        <w:rPr>
          <w:rFonts w:ascii="Arial" w:eastAsia="Cambria" w:hAnsi="Arial" w:cs="Arial"/>
          <w:color w:val="000000"/>
          <w:sz w:val="18"/>
          <w:u w:color="000000"/>
          <w:bdr w:val="nil"/>
        </w:rPr>
        <w:t xml:space="preserve"> </w:t>
      </w:r>
      <w:r w:rsidR="006F1801" w:rsidRPr="00A9314A">
        <w:rPr>
          <w:rFonts w:ascii="Arial" w:eastAsia="Cambria" w:hAnsi="Arial" w:cs="Arial"/>
          <w:color w:val="000000"/>
          <w:sz w:val="18"/>
          <w:u w:color="000000"/>
          <w:bdr w:val="nil"/>
        </w:rPr>
        <w:t>osobowych na potrzeby niniejszego postępowania o udzielenie zamówienia publicznego</w:t>
      </w:r>
      <w:r w:rsidR="00A9314A" w:rsidRPr="00A9314A">
        <w:rPr>
          <w:rFonts w:ascii="Arial" w:eastAsia="Cambria" w:hAnsi="Arial" w:cs="Arial"/>
          <w:color w:val="000000"/>
          <w:sz w:val="18"/>
          <w:u w:color="000000"/>
          <w:bdr w:val="nil"/>
        </w:rPr>
        <w:t>.</w:t>
      </w:r>
    </w:p>
    <w:p w14:paraId="46ABB539" w14:textId="43B44417" w:rsidR="00A81A17" w:rsidRPr="002C2D8E" w:rsidRDefault="00A9314A" w:rsidP="002C2D8E">
      <w:pPr>
        <w:pStyle w:val="Akapitzlist"/>
        <w:numPr>
          <w:ilvl w:val="0"/>
          <w:numId w:val="41"/>
        </w:numPr>
        <w:spacing w:line="276" w:lineRule="auto"/>
        <w:ind w:left="284" w:hanging="284"/>
        <w:rPr>
          <w:rFonts w:ascii="Arial" w:eastAsia="Cambria" w:hAnsi="Arial" w:cs="Arial"/>
          <w:color w:val="000000"/>
          <w:sz w:val="18"/>
          <w:u w:color="000000"/>
          <w:bdr w:val="nil"/>
        </w:rPr>
      </w:pPr>
      <w:r w:rsidRPr="00A9314A">
        <w:rPr>
          <w:rFonts w:ascii="Arial" w:eastAsia="Cambria" w:hAnsi="Arial" w:cs="Arial"/>
          <w:color w:val="000000"/>
          <w:sz w:val="18"/>
          <w:u w:color="000000"/>
          <w:bdr w:val="nil"/>
        </w:rPr>
        <w:t>Oświadczam, że nie podlegam wykluczeniu z postępowania na podstawie, art. 7 ustawy z dnia 13 kwietnia 2022 r. o szczególnych rozwiązaniach w zakresie przeciwdziałania wspieraniu agresji na Ukrainę oraz służących ochronie bezpieczeństwa narodowego (Dz.U. z 202</w:t>
      </w:r>
      <w:r w:rsidR="00892329">
        <w:rPr>
          <w:rFonts w:ascii="Arial" w:eastAsia="Cambria" w:hAnsi="Arial" w:cs="Arial"/>
          <w:color w:val="000000"/>
          <w:sz w:val="18"/>
          <w:u w:color="000000"/>
          <w:bdr w:val="nil"/>
        </w:rPr>
        <w:t>5</w:t>
      </w:r>
      <w:r w:rsidRPr="00A9314A">
        <w:rPr>
          <w:rFonts w:ascii="Arial" w:eastAsia="Cambria" w:hAnsi="Arial" w:cs="Arial"/>
          <w:color w:val="000000"/>
          <w:sz w:val="18"/>
          <w:u w:color="000000"/>
          <w:bdr w:val="nil"/>
        </w:rPr>
        <w:t xml:space="preserve"> r. poz</w:t>
      </w:r>
      <w:r w:rsidR="00892329">
        <w:rPr>
          <w:rFonts w:ascii="Arial" w:eastAsia="Cambria" w:hAnsi="Arial" w:cs="Arial"/>
          <w:color w:val="000000"/>
          <w:sz w:val="18"/>
          <w:u w:color="000000"/>
          <w:bdr w:val="nil"/>
        </w:rPr>
        <w:t>. 514</w:t>
      </w:r>
      <w:r w:rsidRPr="00A9314A">
        <w:rPr>
          <w:rFonts w:ascii="Arial" w:eastAsia="Cambria" w:hAnsi="Arial" w:cs="Arial"/>
          <w:color w:val="000000"/>
          <w:sz w:val="18"/>
          <w:u w:color="000000"/>
          <w:bdr w:val="nil"/>
        </w:rPr>
        <w:t>).</w:t>
      </w:r>
      <w:r w:rsidRPr="002C2D8E">
        <w:rPr>
          <w:rFonts w:ascii="Arial" w:hAnsi="Arial" w:cs="Arial"/>
          <w:bCs/>
          <w:i/>
          <w:color w:val="000000" w:themeColor="text1"/>
        </w:rPr>
        <w:tab/>
      </w:r>
      <w:r w:rsidRPr="002C2D8E">
        <w:rPr>
          <w:rFonts w:ascii="Arial" w:hAnsi="Arial" w:cs="Arial"/>
          <w:bCs/>
          <w:i/>
          <w:color w:val="000000" w:themeColor="text1"/>
        </w:rPr>
        <w:tab/>
      </w:r>
      <w:r w:rsidRPr="002C2D8E">
        <w:rPr>
          <w:rFonts w:ascii="Arial" w:hAnsi="Arial" w:cs="Arial"/>
          <w:bCs/>
          <w:i/>
          <w:color w:val="000000" w:themeColor="text1"/>
        </w:rPr>
        <w:tab/>
      </w:r>
      <w:r w:rsidR="008277D6" w:rsidRPr="002C2D8E">
        <w:rPr>
          <w:rFonts w:ascii="Arial" w:hAnsi="Arial" w:cs="Arial"/>
          <w:bCs/>
          <w:i/>
          <w:color w:val="000000" w:themeColor="text1"/>
        </w:rPr>
        <w:t xml:space="preserve">   </w:t>
      </w:r>
      <w:r w:rsidR="008277D6" w:rsidRPr="002C2D8E">
        <w:rPr>
          <w:rFonts w:ascii="Arial" w:hAnsi="Arial" w:cs="Arial"/>
          <w:bCs/>
          <w:i/>
          <w:color w:val="000000" w:themeColor="text1"/>
        </w:rPr>
        <w:tab/>
      </w:r>
      <w:r w:rsidR="002C3229" w:rsidRPr="002C2D8E">
        <w:rPr>
          <w:rFonts w:ascii="Arial" w:hAnsi="Arial" w:cs="Arial"/>
          <w:bCs/>
          <w:i/>
          <w:color w:val="000000" w:themeColor="text1"/>
        </w:rPr>
        <w:t xml:space="preserve">         </w:t>
      </w:r>
      <w:r w:rsidRPr="002C2D8E">
        <w:rPr>
          <w:rFonts w:ascii="Arial" w:hAnsi="Arial" w:cs="Arial"/>
          <w:bCs/>
          <w:i/>
          <w:color w:val="000000" w:themeColor="text1"/>
        </w:rPr>
        <w:tab/>
      </w:r>
      <w:r w:rsidRPr="002C2D8E">
        <w:rPr>
          <w:rFonts w:ascii="Arial" w:hAnsi="Arial" w:cs="Arial"/>
          <w:bCs/>
          <w:i/>
          <w:color w:val="000000" w:themeColor="text1"/>
        </w:rPr>
        <w:tab/>
      </w:r>
      <w:r w:rsidRPr="002C2D8E">
        <w:rPr>
          <w:rFonts w:ascii="Arial" w:hAnsi="Arial" w:cs="Arial"/>
          <w:bCs/>
          <w:i/>
          <w:color w:val="000000" w:themeColor="text1"/>
        </w:rPr>
        <w:tab/>
      </w:r>
      <w:r w:rsidRPr="002C2D8E">
        <w:rPr>
          <w:rFonts w:ascii="Arial" w:hAnsi="Arial" w:cs="Arial"/>
          <w:bCs/>
          <w:i/>
          <w:color w:val="000000" w:themeColor="text1"/>
        </w:rPr>
        <w:tab/>
      </w:r>
      <w:r w:rsidRPr="002C2D8E">
        <w:rPr>
          <w:rFonts w:ascii="Arial" w:hAnsi="Arial" w:cs="Arial"/>
          <w:bCs/>
          <w:i/>
          <w:color w:val="000000" w:themeColor="text1"/>
        </w:rPr>
        <w:tab/>
      </w:r>
    </w:p>
    <w:p w14:paraId="72DB15AD" w14:textId="77777777" w:rsidR="00B40999" w:rsidRDefault="000A0EEF" w:rsidP="00640E8C">
      <w:pPr>
        <w:tabs>
          <w:tab w:val="center" w:pos="1560"/>
          <w:tab w:val="center" w:pos="5400"/>
        </w:tabs>
        <w:spacing w:line="276" w:lineRule="auto"/>
        <w:rPr>
          <w:rFonts w:ascii="Arial" w:hAnsi="Arial" w:cs="Arial"/>
          <w:bCs/>
          <w:i/>
          <w:color w:val="000000" w:themeColor="text1"/>
        </w:rPr>
      </w:pPr>
      <w:r w:rsidRPr="006F1801">
        <w:rPr>
          <w:rFonts w:ascii="Arial" w:hAnsi="Arial" w:cs="Arial"/>
          <w:bCs/>
          <w:i/>
          <w:color w:val="000000" w:themeColor="text1"/>
        </w:rPr>
        <w:tab/>
      </w:r>
    </w:p>
    <w:p w14:paraId="767AFB25" w14:textId="77777777" w:rsidR="00B40999" w:rsidRDefault="00B40999" w:rsidP="00640E8C">
      <w:pPr>
        <w:tabs>
          <w:tab w:val="center" w:pos="1560"/>
          <w:tab w:val="center" w:pos="5400"/>
        </w:tabs>
        <w:spacing w:line="276" w:lineRule="auto"/>
        <w:rPr>
          <w:rFonts w:ascii="Arial" w:hAnsi="Arial" w:cs="Arial"/>
          <w:bCs/>
          <w:i/>
          <w:color w:val="000000" w:themeColor="text1"/>
        </w:rPr>
      </w:pPr>
    </w:p>
    <w:p w14:paraId="0EC95F49" w14:textId="7B1265EA" w:rsidR="000A0EEF" w:rsidRPr="00CC5243" w:rsidRDefault="00B40999" w:rsidP="00640E8C">
      <w:pPr>
        <w:tabs>
          <w:tab w:val="center" w:pos="1560"/>
          <w:tab w:val="center" w:pos="5400"/>
        </w:tabs>
        <w:spacing w:line="276" w:lineRule="auto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>
        <w:rPr>
          <w:rFonts w:ascii="Arial" w:hAnsi="Arial" w:cs="Arial"/>
          <w:bCs/>
          <w:i/>
          <w:color w:val="000000" w:themeColor="text1"/>
        </w:rPr>
        <w:tab/>
      </w:r>
      <w:r w:rsidR="000A0EEF" w:rsidRPr="00CC5243">
        <w:rPr>
          <w:rFonts w:ascii="Arial" w:hAnsi="Arial" w:cs="Arial"/>
          <w:bCs/>
          <w:i/>
          <w:color w:val="000000" w:themeColor="text1"/>
          <w:sz w:val="16"/>
          <w:szCs w:val="16"/>
        </w:rPr>
        <w:t>(miejsce, data)</w:t>
      </w:r>
      <w:r w:rsidR="000A0EEF" w:rsidRPr="00CC5243">
        <w:rPr>
          <w:rFonts w:ascii="Arial" w:hAnsi="Arial" w:cs="Arial"/>
          <w:bCs/>
          <w:i/>
          <w:color w:val="000000" w:themeColor="text1"/>
          <w:sz w:val="16"/>
          <w:szCs w:val="16"/>
        </w:rPr>
        <w:tab/>
        <w:t xml:space="preserve">                    </w:t>
      </w:r>
      <w:r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                           </w:t>
      </w:r>
      <w:r w:rsidR="000A0EEF" w:rsidRPr="00CC5243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(podpis/podpisy osoby/osób uprawnionych/upoważnionych </w:t>
      </w:r>
    </w:p>
    <w:p w14:paraId="6B6A11B7" w14:textId="5B418183" w:rsidR="004C1427" w:rsidRPr="006F1801" w:rsidRDefault="004C1427" w:rsidP="004C1427">
      <w:pPr>
        <w:tabs>
          <w:tab w:val="center" w:pos="900"/>
          <w:tab w:val="center" w:pos="5400"/>
        </w:tabs>
        <w:spacing w:line="276" w:lineRule="auto"/>
        <w:rPr>
          <w:rFonts w:ascii="Arial" w:hAnsi="Arial" w:cs="Arial"/>
          <w:color w:val="000000" w:themeColor="text1"/>
        </w:rPr>
      </w:pPr>
      <w:r w:rsidRPr="00CC5243">
        <w:rPr>
          <w:rFonts w:ascii="Arial" w:hAnsi="Arial" w:cs="Arial"/>
          <w:bCs/>
          <w:i/>
          <w:color w:val="000000" w:themeColor="text1"/>
          <w:sz w:val="16"/>
          <w:szCs w:val="16"/>
        </w:rPr>
        <w:tab/>
      </w:r>
      <w:r w:rsidRPr="00CC5243">
        <w:rPr>
          <w:rFonts w:ascii="Arial" w:hAnsi="Arial" w:cs="Arial"/>
          <w:bCs/>
          <w:i/>
          <w:color w:val="000000" w:themeColor="text1"/>
          <w:sz w:val="16"/>
          <w:szCs w:val="16"/>
        </w:rPr>
        <w:tab/>
        <w:t xml:space="preserve"> </w:t>
      </w:r>
      <w:r w:rsidR="00EC1BBB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                 </w:t>
      </w:r>
      <w:r w:rsidR="00B40999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                              </w:t>
      </w:r>
      <w:r w:rsidRPr="00CC5243">
        <w:rPr>
          <w:rFonts w:ascii="Arial" w:hAnsi="Arial" w:cs="Arial"/>
          <w:bCs/>
          <w:i/>
          <w:color w:val="000000" w:themeColor="text1"/>
          <w:sz w:val="16"/>
          <w:szCs w:val="16"/>
        </w:rPr>
        <w:t>do reprezentowania wykonawcy)</w:t>
      </w:r>
      <w:r w:rsidR="00CC5243" w:rsidRPr="00CC5243">
        <w:rPr>
          <w:rFonts w:ascii="Arial" w:hAnsi="Arial" w:cs="Arial"/>
          <w:color w:val="000000" w:themeColor="text1"/>
          <w:sz w:val="16"/>
          <w:szCs w:val="16"/>
        </w:rPr>
        <w:t xml:space="preserve"> </w:t>
      </w:r>
    </w:p>
    <w:sectPr w:rsidR="004C1427" w:rsidRPr="006F1801" w:rsidSect="00B40999">
      <w:headerReference w:type="default" r:id="rId8"/>
      <w:footerReference w:type="default" r:id="rId9"/>
      <w:footerReference w:type="first" r:id="rId10"/>
      <w:pgSz w:w="11906" w:h="16838"/>
      <w:pgMar w:top="993" w:right="1418" w:bottom="1560" w:left="1418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BA4255" w14:textId="77777777" w:rsidR="0020770E" w:rsidRDefault="0020770E" w:rsidP="00ED54F3">
      <w:r>
        <w:separator/>
      </w:r>
    </w:p>
  </w:endnote>
  <w:endnote w:type="continuationSeparator" w:id="0">
    <w:p w14:paraId="40E7571E" w14:textId="77777777" w:rsidR="0020770E" w:rsidRDefault="0020770E" w:rsidP="00ED5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7116D" w14:textId="42C6A1CB" w:rsidR="00F24A5B" w:rsidRDefault="00F24A5B" w:rsidP="00B40999">
    <w:pPr>
      <w:pStyle w:val="Stopka"/>
      <w:rPr>
        <w:rFonts w:ascii="Arial" w:eastAsiaTheme="majorEastAsia" w:hAnsi="Arial" w:cs="Arial"/>
        <w:sz w:val="18"/>
        <w:szCs w:val="18"/>
      </w:rPr>
    </w:pPr>
  </w:p>
  <w:p w14:paraId="52AD3FE1" w14:textId="593AD0FD" w:rsidR="00F24A5B" w:rsidRDefault="00F24A5B" w:rsidP="00297571">
    <w:pPr>
      <w:pStyle w:val="Stopka"/>
      <w:jc w:val="center"/>
      <w:rPr>
        <w:rFonts w:ascii="Arial" w:eastAsiaTheme="majorEastAsia" w:hAnsi="Arial" w:cs="Arial"/>
        <w:sz w:val="18"/>
        <w:szCs w:val="18"/>
      </w:rPr>
    </w:pPr>
  </w:p>
  <w:p w14:paraId="6D2CA42F" w14:textId="6E9323B1" w:rsidR="00F24A5B" w:rsidRDefault="00F24A5B" w:rsidP="00297571">
    <w:pPr>
      <w:pStyle w:val="Stopka"/>
      <w:jc w:val="center"/>
      <w:rPr>
        <w:rFonts w:ascii="Arial" w:eastAsiaTheme="majorEastAsia" w:hAnsi="Arial" w:cs="Arial"/>
        <w:sz w:val="18"/>
        <w:szCs w:val="18"/>
      </w:rPr>
    </w:pPr>
  </w:p>
  <w:p w14:paraId="72E8AEAB" w14:textId="77777777" w:rsidR="00F24A5B" w:rsidRDefault="00F24A5B" w:rsidP="00297571">
    <w:pPr>
      <w:pStyle w:val="Stopka"/>
      <w:jc w:val="center"/>
      <w:rPr>
        <w:rFonts w:ascii="Arial" w:eastAsiaTheme="majorEastAsia" w:hAnsi="Arial" w:cs="Arial"/>
        <w:sz w:val="18"/>
        <w:szCs w:val="18"/>
      </w:rPr>
    </w:pPr>
  </w:p>
  <w:p w14:paraId="4B0C4716" w14:textId="77B494F5" w:rsidR="00297571" w:rsidRPr="00297571" w:rsidRDefault="00297571" w:rsidP="00297571">
    <w:pPr>
      <w:pStyle w:val="Stopka"/>
      <w:jc w:val="right"/>
      <w:rPr>
        <w:rFonts w:asciiTheme="majorHAnsi" w:eastAsiaTheme="majorEastAsia" w:hAnsiTheme="majorHAnsi" w:cstheme="majorBidi"/>
        <w:sz w:val="28"/>
        <w:szCs w:val="2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7AF7C" w14:textId="79C56DE0" w:rsidR="00297571" w:rsidRPr="00297571" w:rsidRDefault="00297571" w:rsidP="00297571">
    <w:pPr>
      <w:pStyle w:val="Stopka"/>
      <w:jc w:val="center"/>
      <w:rPr>
        <w:rFonts w:ascii="Arial" w:eastAsiaTheme="majorEastAsia" w:hAnsi="Arial" w:cs="Arial"/>
        <w:sz w:val="18"/>
        <w:szCs w:val="18"/>
      </w:rPr>
    </w:pPr>
    <w:r w:rsidRPr="00297571">
      <w:rPr>
        <w:rFonts w:ascii="Arial" w:eastAsiaTheme="majorEastAsia" w:hAnsi="Arial" w:cs="Arial"/>
        <w:sz w:val="18"/>
        <w:szCs w:val="18"/>
      </w:rPr>
      <w:t>Załącznik nr 2 do Zapytania ofertowego – Formularz ofertowy</w:t>
    </w:r>
  </w:p>
  <w:p w14:paraId="26153119" w14:textId="5C70CE76" w:rsidR="00297571" w:rsidRPr="00297571" w:rsidRDefault="00297571" w:rsidP="00297571">
    <w:pPr>
      <w:pStyle w:val="Stopka"/>
      <w:jc w:val="center"/>
      <w:rPr>
        <w:rFonts w:ascii="Arial" w:eastAsiaTheme="majorEastAsia" w:hAnsi="Arial" w:cs="Arial"/>
        <w:sz w:val="18"/>
        <w:szCs w:val="18"/>
      </w:rPr>
    </w:pPr>
    <w:r w:rsidRPr="00297571">
      <w:rPr>
        <w:rFonts w:ascii="Arial" w:eastAsiaTheme="majorEastAsia" w:hAnsi="Arial" w:cs="Arial"/>
        <w:sz w:val="18"/>
        <w:szCs w:val="18"/>
      </w:rPr>
      <w:t>OP-IV.271.356.2020.PID</w:t>
    </w:r>
  </w:p>
  <w:sdt>
    <w:sdtPr>
      <w:rPr>
        <w:rFonts w:ascii="Arial" w:eastAsiaTheme="majorEastAsia" w:hAnsi="Arial" w:cs="Arial"/>
        <w:sz w:val="18"/>
        <w:szCs w:val="18"/>
      </w:rPr>
      <w:id w:val="-506369843"/>
      <w:docPartObj>
        <w:docPartGallery w:val="Page Numbers (Bottom of Page)"/>
        <w:docPartUnique/>
      </w:docPartObj>
    </w:sdtPr>
    <w:sdtContent>
      <w:p w14:paraId="06E253C4" w14:textId="23F10144" w:rsidR="00297571" w:rsidRPr="00297571" w:rsidRDefault="00297571" w:rsidP="0029757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297571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297571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297571">
          <w:rPr>
            <w:rFonts w:ascii="Arial" w:hAnsi="Arial" w:cs="Arial"/>
            <w:sz w:val="18"/>
            <w:szCs w:val="18"/>
          </w:rPr>
          <w:instrText>PAGE    \* MERGEFORMAT</w:instrText>
        </w:r>
        <w:r w:rsidRPr="00297571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297571">
          <w:rPr>
            <w:rFonts w:ascii="Arial" w:eastAsiaTheme="majorEastAsia" w:hAnsi="Arial" w:cs="Arial"/>
            <w:sz w:val="18"/>
            <w:szCs w:val="18"/>
          </w:rPr>
          <w:t>2</w:t>
        </w:r>
        <w:r w:rsidRPr="00297571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A9FCB" w14:textId="77777777" w:rsidR="0020770E" w:rsidRDefault="0020770E" w:rsidP="00ED54F3">
      <w:r>
        <w:separator/>
      </w:r>
    </w:p>
  </w:footnote>
  <w:footnote w:type="continuationSeparator" w:id="0">
    <w:p w14:paraId="6F93C118" w14:textId="77777777" w:rsidR="0020770E" w:rsidRDefault="0020770E" w:rsidP="00ED54F3">
      <w:r>
        <w:continuationSeparator/>
      </w:r>
    </w:p>
  </w:footnote>
  <w:footnote w:id="1">
    <w:p w14:paraId="17B63E8B" w14:textId="2653394B" w:rsidR="006F1801" w:rsidRPr="009139DA" w:rsidRDefault="006F1801" w:rsidP="002C3229">
      <w:pPr>
        <w:pStyle w:val="Tekstprzypisudolnego"/>
        <w:spacing w:after="0"/>
        <w:jc w:val="both"/>
        <w:rPr>
          <w:rFonts w:ascii="Arial" w:hAnsi="Arial" w:cs="Arial"/>
          <w:sz w:val="16"/>
          <w:szCs w:val="16"/>
        </w:rPr>
      </w:pPr>
      <w:r w:rsidRPr="009139DA">
        <w:rPr>
          <w:rFonts w:ascii="Arial" w:hAnsi="Arial" w:cs="Arial"/>
          <w:sz w:val="16"/>
          <w:szCs w:val="16"/>
        </w:rPr>
        <w:footnoteRef/>
      </w:r>
      <w:r w:rsidRPr="009139DA"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03E5E" w14:textId="77777777" w:rsidR="00DB0F8A" w:rsidRDefault="00DB0F8A" w:rsidP="00A81A17">
    <w:pPr>
      <w:rPr>
        <w:rFonts w:ascii="Arial" w:hAnsi="Arial"/>
        <w:i/>
        <w:sz w:val="18"/>
      </w:rPr>
    </w:pPr>
  </w:p>
  <w:p w14:paraId="77B3AD85" w14:textId="77777777" w:rsidR="00DB0F8A" w:rsidRDefault="00DB0F8A" w:rsidP="008B30C5">
    <w:pPr>
      <w:jc w:val="center"/>
      <w:rPr>
        <w:rFonts w:ascii="Arial" w:hAnsi="Arial"/>
        <w:i/>
        <w:sz w:val="18"/>
      </w:rPr>
    </w:pPr>
  </w:p>
  <w:p w14:paraId="49426F6C" w14:textId="056E4FCB" w:rsidR="0081588A" w:rsidRPr="00F24A5B" w:rsidRDefault="0081588A" w:rsidP="00F24A5B">
    <w:pPr>
      <w:pStyle w:val="Nagwek"/>
      <w:tabs>
        <w:tab w:val="left" w:pos="5190"/>
      </w:tabs>
      <w:jc w:val="center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3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69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49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3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1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64" w:hanging="180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08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cs="Times New Roman" w:hint="default"/>
        <w:b w:val="0"/>
      </w:r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7"/>
    <w:multiLevelType w:val="multilevel"/>
    <w:tmpl w:val="5D5A9AD8"/>
    <w:lvl w:ilvl="0">
      <w:start w:val="1"/>
      <w:numFmt w:val="upperRoman"/>
      <w:lvlText w:val="%1."/>
      <w:lvlJc w:val="left"/>
      <w:pPr>
        <w:tabs>
          <w:tab w:val="num" w:pos="566"/>
        </w:tabs>
        <w:ind w:left="425" w:firstLine="0"/>
      </w:pPr>
      <w:rPr>
        <w:rFonts w:hint="default"/>
        <w:b/>
        <w:i w:val="0"/>
        <w:color w:val="auto"/>
        <w:u w:val="single"/>
        <w:lang w:val="x-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lang w:val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lang w:val="pl-PL"/>
      </w:rPr>
    </w:lvl>
    <w:lvl w:ilvl="3">
      <w:start w:val="1"/>
      <w:numFmt w:val="decimal"/>
      <w:lvlText w:val="%4."/>
      <w:lvlJc w:val="left"/>
      <w:pPr>
        <w:tabs>
          <w:tab w:val="num" w:pos="708"/>
        </w:tabs>
        <w:ind w:left="2520" w:hanging="360"/>
      </w:pPr>
      <w:rPr>
        <w:b w:val="0"/>
        <w:lang w:val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lang w:val="pl-PL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lang w:val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b w:val="0"/>
        <w:lang w:val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lang w:val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lang w:val="pl-PL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  <w:color w:val="00000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454" w:hanging="360"/>
      </w:pPr>
      <w:rPr>
        <w:rFonts w:hint="default"/>
        <w:color w:val="00000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4908" w:hanging="720"/>
      </w:pPr>
      <w:rPr>
        <w:rFonts w:hint="default"/>
        <w:color w:val="00000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002" w:hanging="720"/>
      </w:pPr>
      <w:rPr>
        <w:rFonts w:hint="default"/>
        <w:color w:val="00000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9456" w:hanging="1080"/>
      </w:pPr>
      <w:rPr>
        <w:rFonts w:hint="default"/>
        <w:color w:val="00000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50" w:hanging="1080"/>
      </w:pPr>
      <w:rPr>
        <w:rFonts w:hint="default"/>
        <w:color w:val="00000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004" w:hanging="1440"/>
      </w:pPr>
      <w:rPr>
        <w:rFonts w:hint="default"/>
        <w:color w:val="00000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6098" w:hanging="1440"/>
      </w:pPr>
      <w:rPr>
        <w:rFonts w:hint="default"/>
        <w:color w:val="00000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192" w:hanging="1440"/>
      </w:pPr>
      <w:rPr>
        <w:rFonts w:hint="default"/>
        <w:color w:val="000000"/>
        <w:lang w:val="x-none"/>
      </w:rPr>
    </w:lvl>
  </w:abstractNum>
  <w:abstractNum w:abstractNumId="5" w15:restartNumberingAfterBreak="0">
    <w:nsid w:val="00000023"/>
    <w:multiLevelType w:val="multilevel"/>
    <w:tmpl w:val="E25A4FA2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2.%3."/>
      <w:lvlJc w:val="left"/>
      <w:pPr>
        <w:tabs>
          <w:tab w:val="num" w:pos="0"/>
        </w:tabs>
        <w:ind w:left="0" w:firstLine="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i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5360871"/>
    <w:multiLevelType w:val="hybridMultilevel"/>
    <w:tmpl w:val="7F9292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C4323E"/>
    <w:multiLevelType w:val="multilevel"/>
    <w:tmpl w:val="BB6CD07E"/>
    <w:lvl w:ilvl="0">
      <w:start w:val="1"/>
      <w:numFmt w:val="upperRoman"/>
      <w:lvlText w:val="%1."/>
      <w:lvlJc w:val="left"/>
      <w:pPr>
        <w:ind w:left="227" w:hanging="227"/>
      </w:pPr>
      <w:rPr>
        <w:rFonts w:cs="Times New Roman" w:hint="default"/>
        <w:b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trike w:val="0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" w15:restartNumberingAfterBreak="0">
    <w:nsid w:val="07853BB2"/>
    <w:multiLevelType w:val="hybridMultilevel"/>
    <w:tmpl w:val="9A2ABE8E"/>
    <w:lvl w:ilvl="0" w:tplc="036ECBB0">
      <w:start w:val="1"/>
      <w:numFmt w:val="decimal"/>
      <w:lvlText w:val="%1."/>
      <w:lvlJc w:val="left"/>
      <w:pPr>
        <w:tabs>
          <w:tab w:val="num" w:pos="880"/>
        </w:tabs>
        <w:ind w:left="880" w:hanging="397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tabs>
          <w:tab w:val="num" w:pos="1185"/>
        </w:tabs>
        <w:ind w:left="118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25"/>
        </w:tabs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45"/>
        </w:tabs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65"/>
        </w:tabs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85"/>
        </w:tabs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05"/>
        </w:tabs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25"/>
        </w:tabs>
        <w:ind w:left="6225" w:hanging="180"/>
      </w:pPr>
    </w:lvl>
  </w:abstractNum>
  <w:abstractNum w:abstractNumId="9" w15:restartNumberingAfterBreak="0">
    <w:nsid w:val="0ACE1F98"/>
    <w:multiLevelType w:val="hybridMultilevel"/>
    <w:tmpl w:val="B7E667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F846CB6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F0401C"/>
    <w:multiLevelType w:val="multilevel"/>
    <w:tmpl w:val="CECE3CFA"/>
    <w:lvl w:ilvl="0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64" w:hanging="1800"/>
      </w:pPr>
      <w:rPr>
        <w:rFonts w:hint="default"/>
      </w:rPr>
    </w:lvl>
  </w:abstractNum>
  <w:abstractNum w:abstractNumId="11" w15:restartNumberingAfterBreak="0">
    <w:nsid w:val="0C6C3383"/>
    <w:multiLevelType w:val="hybridMultilevel"/>
    <w:tmpl w:val="C67275C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3525EE0"/>
    <w:multiLevelType w:val="hybridMultilevel"/>
    <w:tmpl w:val="14264F1E"/>
    <w:styleLink w:val="Zaimportowanystyl4"/>
    <w:lvl w:ilvl="0" w:tplc="9188B702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C1837A6">
      <w:start w:val="1"/>
      <w:numFmt w:val="bullet"/>
      <w:lvlText w:val="o"/>
      <w:lvlJc w:val="left"/>
      <w:pPr>
        <w:ind w:left="214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A0C0602">
      <w:start w:val="1"/>
      <w:numFmt w:val="bullet"/>
      <w:lvlText w:val="▪"/>
      <w:lvlJc w:val="left"/>
      <w:pPr>
        <w:ind w:left="286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542A336">
      <w:start w:val="1"/>
      <w:numFmt w:val="bullet"/>
      <w:lvlText w:val="•"/>
      <w:lvlJc w:val="left"/>
      <w:pPr>
        <w:ind w:left="358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2A860CC">
      <w:start w:val="1"/>
      <w:numFmt w:val="bullet"/>
      <w:lvlText w:val="o"/>
      <w:lvlJc w:val="left"/>
      <w:pPr>
        <w:ind w:left="430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B80A974">
      <w:start w:val="1"/>
      <w:numFmt w:val="bullet"/>
      <w:lvlText w:val="▪"/>
      <w:lvlJc w:val="left"/>
      <w:pPr>
        <w:ind w:left="502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2AE1C46">
      <w:start w:val="1"/>
      <w:numFmt w:val="bullet"/>
      <w:lvlText w:val="•"/>
      <w:lvlJc w:val="left"/>
      <w:pPr>
        <w:ind w:left="574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328EA64">
      <w:start w:val="1"/>
      <w:numFmt w:val="bullet"/>
      <w:lvlText w:val="o"/>
      <w:lvlJc w:val="left"/>
      <w:pPr>
        <w:ind w:left="646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4DE773E">
      <w:start w:val="1"/>
      <w:numFmt w:val="bullet"/>
      <w:lvlText w:val="▪"/>
      <w:lvlJc w:val="left"/>
      <w:pPr>
        <w:ind w:left="7189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1707E59"/>
    <w:multiLevelType w:val="hybridMultilevel"/>
    <w:tmpl w:val="C126654C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2CB4399C"/>
    <w:multiLevelType w:val="hybridMultilevel"/>
    <w:tmpl w:val="569E5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34516E1"/>
    <w:multiLevelType w:val="hybridMultilevel"/>
    <w:tmpl w:val="C31C93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4FF59AE"/>
    <w:multiLevelType w:val="hybridMultilevel"/>
    <w:tmpl w:val="C126654C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3690611C"/>
    <w:multiLevelType w:val="hybridMultilevel"/>
    <w:tmpl w:val="50B6CD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B586C"/>
    <w:multiLevelType w:val="multilevel"/>
    <w:tmpl w:val="E14EE8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9CE4528"/>
    <w:multiLevelType w:val="hybridMultilevel"/>
    <w:tmpl w:val="9362BB14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2" w15:restartNumberingAfterBreak="0">
    <w:nsid w:val="3C153C36"/>
    <w:multiLevelType w:val="hybridMultilevel"/>
    <w:tmpl w:val="2D00DD90"/>
    <w:lvl w:ilvl="0" w:tplc="B728004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3" w15:restartNumberingAfterBreak="0">
    <w:nsid w:val="3DE41035"/>
    <w:multiLevelType w:val="hybridMultilevel"/>
    <w:tmpl w:val="FC96B0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FC099E"/>
    <w:multiLevelType w:val="hybridMultilevel"/>
    <w:tmpl w:val="FD323502"/>
    <w:lvl w:ilvl="0" w:tplc="F348C5CE">
      <w:start w:val="1"/>
      <w:numFmt w:val="decimal"/>
      <w:lvlText w:val="%1."/>
      <w:lvlJc w:val="left"/>
      <w:pPr>
        <w:ind w:left="600" w:hanging="360"/>
      </w:pPr>
      <w:rPr>
        <w:rFonts w:hint="default"/>
        <w:b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5" w15:restartNumberingAfterBreak="0">
    <w:nsid w:val="422662D6"/>
    <w:multiLevelType w:val="hybridMultilevel"/>
    <w:tmpl w:val="617429F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43F8366C"/>
    <w:multiLevelType w:val="hybridMultilevel"/>
    <w:tmpl w:val="85FC9AD0"/>
    <w:lvl w:ilvl="0" w:tplc="864EC84C">
      <w:start w:val="6"/>
      <w:numFmt w:val="decimal"/>
      <w:lvlText w:val="%1."/>
      <w:lvlJc w:val="left"/>
      <w:pPr>
        <w:ind w:left="720" w:hanging="360"/>
      </w:pPr>
    </w:lvl>
    <w:lvl w:ilvl="1" w:tplc="B40EF7F4">
      <w:start w:val="1"/>
      <w:numFmt w:val="lowerLetter"/>
      <w:lvlText w:val="%2)"/>
      <w:lvlJc w:val="left"/>
      <w:pPr>
        <w:ind w:left="1500" w:hanging="42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D84137"/>
    <w:multiLevelType w:val="hybridMultilevel"/>
    <w:tmpl w:val="D78EE336"/>
    <w:lvl w:ilvl="0" w:tplc="FD7661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361438"/>
    <w:multiLevelType w:val="hybridMultilevel"/>
    <w:tmpl w:val="75E2CDAC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48314BB7"/>
    <w:multiLevelType w:val="hybridMultilevel"/>
    <w:tmpl w:val="EB3CFDD4"/>
    <w:styleLink w:val="Zaimportowanystyl3"/>
    <w:lvl w:ilvl="0" w:tplc="5BC65880">
      <w:start w:val="1"/>
      <w:numFmt w:val="bullet"/>
      <w:lvlText w:val="·"/>
      <w:lvlJc w:val="left"/>
      <w:pPr>
        <w:ind w:left="70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4CE14D8">
      <w:start w:val="1"/>
      <w:numFmt w:val="bullet"/>
      <w:lvlText w:val="o"/>
      <w:lvlJc w:val="left"/>
      <w:pPr>
        <w:ind w:left="142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B562D54">
      <w:start w:val="1"/>
      <w:numFmt w:val="bullet"/>
      <w:lvlText w:val="▪"/>
      <w:lvlJc w:val="left"/>
      <w:pPr>
        <w:ind w:left="214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BD6BED0">
      <w:start w:val="1"/>
      <w:numFmt w:val="bullet"/>
      <w:lvlText w:val="·"/>
      <w:lvlJc w:val="left"/>
      <w:pPr>
        <w:ind w:left="286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3CE00F6">
      <w:start w:val="1"/>
      <w:numFmt w:val="bullet"/>
      <w:lvlText w:val="o"/>
      <w:lvlJc w:val="left"/>
      <w:pPr>
        <w:ind w:left="358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36C493C">
      <w:start w:val="1"/>
      <w:numFmt w:val="bullet"/>
      <w:lvlText w:val="▪"/>
      <w:lvlJc w:val="left"/>
      <w:pPr>
        <w:ind w:left="430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870DA56">
      <w:start w:val="1"/>
      <w:numFmt w:val="bullet"/>
      <w:lvlText w:val="·"/>
      <w:lvlJc w:val="left"/>
      <w:pPr>
        <w:ind w:left="502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5BAD924">
      <w:start w:val="1"/>
      <w:numFmt w:val="bullet"/>
      <w:lvlText w:val="o"/>
      <w:lvlJc w:val="left"/>
      <w:pPr>
        <w:ind w:left="574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264FF84">
      <w:start w:val="1"/>
      <w:numFmt w:val="bullet"/>
      <w:lvlText w:val="▪"/>
      <w:lvlJc w:val="left"/>
      <w:pPr>
        <w:ind w:left="646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 w15:restartNumberingAfterBreak="0">
    <w:nsid w:val="48AE037B"/>
    <w:multiLevelType w:val="hybridMultilevel"/>
    <w:tmpl w:val="7DEE76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630C2F"/>
    <w:multiLevelType w:val="hybridMultilevel"/>
    <w:tmpl w:val="46B60156"/>
    <w:lvl w:ilvl="0" w:tplc="E584A93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041AD6"/>
    <w:multiLevelType w:val="hybridMultilevel"/>
    <w:tmpl w:val="7B608F02"/>
    <w:styleLink w:val="Zaimportowanystyl2"/>
    <w:lvl w:ilvl="0" w:tplc="E85A83E4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AC6D70E">
      <w:start w:val="1"/>
      <w:numFmt w:val="decimal"/>
      <w:lvlText w:val="%2."/>
      <w:lvlJc w:val="left"/>
      <w:pPr>
        <w:ind w:left="1146" w:hanging="3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20A1AC0">
      <w:start w:val="1"/>
      <w:numFmt w:val="lowerRoman"/>
      <w:lvlText w:val="%3."/>
      <w:lvlJc w:val="left"/>
      <w:pPr>
        <w:ind w:left="1866" w:hanging="3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54EF40C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4A665D6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27272CE">
      <w:start w:val="1"/>
      <w:numFmt w:val="lowerRoman"/>
      <w:lvlText w:val="%6."/>
      <w:lvlJc w:val="left"/>
      <w:pPr>
        <w:ind w:left="4026" w:hanging="3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160742E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C9C79AC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0FA25E4">
      <w:start w:val="1"/>
      <w:numFmt w:val="lowerRoman"/>
      <w:lvlText w:val="%9."/>
      <w:lvlJc w:val="left"/>
      <w:pPr>
        <w:ind w:left="6186" w:hanging="3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525728D1"/>
    <w:multiLevelType w:val="hybridMultilevel"/>
    <w:tmpl w:val="AE323498"/>
    <w:lvl w:ilvl="0" w:tplc="3DC41796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3E7D08"/>
    <w:multiLevelType w:val="hybridMultilevel"/>
    <w:tmpl w:val="8A06B214"/>
    <w:lvl w:ilvl="0" w:tplc="041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35" w15:restartNumberingAfterBreak="0">
    <w:nsid w:val="62762582"/>
    <w:multiLevelType w:val="multilevel"/>
    <w:tmpl w:val="527CE392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  <w:color w:val="000000"/>
        <w:lang w:val="x-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454" w:hanging="360"/>
      </w:pPr>
      <w:rPr>
        <w:rFonts w:hint="default"/>
        <w:color w:val="00000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4908" w:hanging="720"/>
      </w:pPr>
      <w:rPr>
        <w:rFonts w:hint="default"/>
        <w:color w:val="00000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002" w:hanging="720"/>
      </w:pPr>
      <w:rPr>
        <w:rFonts w:hint="default"/>
        <w:color w:val="00000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9456" w:hanging="1080"/>
      </w:pPr>
      <w:rPr>
        <w:rFonts w:hint="default"/>
        <w:color w:val="00000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50" w:hanging="1080"/>
      </w:pPr>
      <w:rPr>
        <w:rFonts w:hint="default"/>
        <w:color w:val="00000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004" w:hanging="1440"/>
      </w:pPr>
      <w:rPr>
        <w:rFonts w:hint="default"/>
        <w:color w:val="00000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6098" w:hanging="1440"/>
      </w:pPr>
      <w:rPr>
        <w:rFonts w:hint="default"/>
        <w:color w:val="00000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192" w:hanging="1440"/>
      </w:pPr>
      <w:rPr>
        <w:rFonts w:hint="default"/>
        <w:color w:val="000000"/>
        <w:lang w:val="x-none"/>
      </w:rPr>
    </w:lvl>
  </w:abstractNum>
  <w:abstractNum w:abstractNumId="36" w15:restartNumberingAfterBreak="0">
    <w:nsid w:val="65F41EEC"/>
    <w:multiLevelType w:val="hybridMultilevel"/>
    <w:tmpl w:val="F2041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7E2C12"/>
    <w:multiLevelType w:val="hybridMultilevel"/>
    <w:tmpl w:val="75E2CDAC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8" w15:restartNumberingAfterBreak="0">
    <w:nsid w:val="6937267C"/>
    <w:multiLevelType w:val="hybridMultilevel"/>
    <w:tmpl w:val="1EFC267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054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6ACE2DB4"/>
    <w:multiLevelType w:val="hybridMultilevel"/>
    <w:tmpl w:val="1A2C6BE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F724429"/>
    <w:multiLevelType w:val="hybridMultilevel"/>
    <w:tmpl w:val="24842A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1F102B"/>
    <w:multiLevelType w:val="hybridMultilevel"/>
    <w:tmpl w:val="C9BE24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700BFB"/>
    <w:multiLevelType w:val="hybridMultilevel"/>
    <w:tmpl w:val="AFB0A696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74E37F4E"/>
    <w:multiLevelType w:val="hybridMultilevel"/>
    <w:tmpl w:val="40DA668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637AFF"/>
    <w:multiLevelType w:val="hybridMultilevel"/>
    <w:tmpl w:val="D3B668EE"/>
    <w:lvl w:ilvl="0" w:tplc="22581436">
      <w:start w:val="1"/>
      <w:numFmt w:val="decimal"/>
      <w:lvlText w:val="%1)"/>
      <w:lvlJc w:val="left"/>
      <w:pPr>
        <w:ind w:left="1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60" w:hanging="360"/>
      </w:pPr>
    </w:lvl>
    <w:lvl w:ilvl="2" w:tplc="0415001B" w:tentative="1">
      <w:start w:val="1"/>
      <w:numFmt w:val="lowerRoman"/>
      <w:lvlText w:val="%3."/>
      <w:lvlJc w:val="right"/>
      <w:pPr>
        <w:ind w:left="2680" w:hanging="180"/>
      </w:pPr>
    </w:lvl>
    <w:lvl w:ilvl="3" w:tplc="0415000F" w:tentative="1">
      <w:start w:val="1"/>
      <w:numFmt w:val="decimal"/>
      <w:lvlText w:val="%4."/>
      <w:lvlJc w:val="left"/>
      <w:pPr>
        <w:ind w:left="3400" w:hanging="360"/>
      </w:pPr>
    </w:lvl>
    <w:lvl w:ilvl="4" w:tplc="04150019" w:tentative="1">
      <w:start w:val="1"/>
      <w:numFmt w:val="lowerLetter"/>
      <w:lvlText w:val="%5."/>
      <w:lvlJc w:val="left"/>
      <w:pPr>
        <w:ind w:left="4120" w:hanging="360"/>
      </w:pPr>
    </w:lvl>
    <w:lvl w:ilvl="5" w:tplc="0415001B" w:tentative="1">
      <w:start w:val="1"/>
      <w:numFmt w:val="lowerRoman"/>
      <w:lvlText w:val="%6."/>
      <w:lvlJc w:val="right"/>
      <w:pPr>
        <w:ind w:left="4840" w:hanging="180"/>
      </w:pPr>
    </w:lvl>
    <w:lvl w:ilvl="6" w:tplc="0415000F" w:tentative="1">
      <w:start w:val="1"/>
      <w:numFmt w:val="decimal"/>
      <w:lvlText w:val="%7."/>
      <w:lvlJc w:val="left"/>
      <w:pPr>
        <w:ind w:left="5560" w:hanging="360"/>
      </w:pPr>
    </w:lvl>
    <w:lvl w:ilvl="7" w:tplc="04150019" w:tentative="1">
      <w:start w:val="1"/>
      <w:numFmt w:val="lowerLetter"/>
      <w:lvlText w:val="%8."/>
      <w:lvlJc w:val="left"/>
      <w:pPr>
        <w:ind w:left="6280" w:hanging="360"/>
      </w:pPr>
    </w:lvl>
    <w:lvl w:ilvl="8" w:tplc="0415001B" w:tentative="1">
      <w:start w:val="1"/>
      <w:numFmt w:val="lowerRoman"/>
      <w:lvlText w:val="%9."/>
      <w:lvlJc w:val="right"/>
      <w:pPr>
        <w:ind w:left="7000" w:hanging="180"/>
      </w:pPr>
    </w:lvl>
  </w:abstractNum>
  <w:num w:numId="1" w16cid:durableId="636642921">
    <w:abstractNumId w:val="3"/>
  </w:num>
  <w:num w:numId="2" w16cid:durableId="1710034994">
    <w:abstractNumId w:val="2"/>
  </w:num>
  <w:num w:numId="3" w16cid:durableId="1742943117">
    <w:abstractNumId w:val="11"/>
  </w:num>
  <w:num w:numId="4" w16cid:durableId="1225292709">
    <w:abstractNumId w:val="10"/>
  </w:num>
  <w:num w:numId="5" w16cid:durableId="333653172">
    <w:abstractNumId w:val="32"/>
  </w:num>
  <w:num w:numId="6" w16cid:durableId="935140429">
    <w:abstractNumId w:val="29"/>
  </w:num>
  <w:num w:numId="7" w16cid:durableId="1003702890">
    <w:abstractNumId w:val="12"/>
  </w:num>
  <w:num w:numId="8" w16cid:durableId="1027756117">
    <w:abstractNumId w:val="15"/>
  </w:num>
  <w:num w:numId="9" w16cid:durableId="441001234">
    <w:abstractNumId w:val="20"/>
  </w:num>
  <w:num w:numId="10" w16cid:durableId="64033971">
    <w:abstractNumId w:val="35"/>
  </w:num>
  <w:num w:numId="11" w16cid:durableId="927810250">
    <w:abstractNumId w:val="41"/>
  </w:num>
  <w:num w:numId="12" w16cid:durableId="1517311584">
    <w:abstractNumId w:val="40"/>
  </w:num>
  <w:num w:numId="13" w16cid:durableId="927039298">
    <w:abstractNumId w:val="19"/>
  </w:num>
  <w:num w:numId="14" w16cid:durableId="1816025417">
    <w:abstractNumId w:val="43"/>
  </w:num>
  <w:num w:numId="15" w16cid:durableId="1052734370">
    <w:abstractNumId w:val="16"/>
  </w:num>
  <w:num w:numId="16" w16cid:durableId="1800611120">
    <w:abstractNumId w:val="13"/>
  </w:num>
  <w:num w:numId="17" w16cid:durableId="1676835448">
    <w:abstractNumId w:val="38"/>
  </w:num>
  <w:num w:numId="18" w16cid:durableId="1773084300">
    <w:abstractNumId w:val="2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00947870">
    <w:abstractNumId w:val="6"/>
  </w:num>
  <w:num w:numId="20" w16cid:durableId="1417050061">
    <w:abstractNumId w:val="25"/>
  </w:num>
  <w:num w:numId="21" w16cid:durableId="1212032065">
    <w:abstractNumId w:val="37"/>
  </w:num>
  <w:num w:numId="22" w16cid:durableId="416365009">
    <w:abstractNumId w:val="18"/>
  </w:num>
  <w:num w:numId="23" w16cid:durableId="247348221">
    <w:abstractNumId w:val="14"/>
  </w:num>
  <w:num w:numId="24" w16cid:durableId="669020256">
    <w:abstractNumId w:val="28"/>
  </w:num>
  <w:num w:numId="25" w16cid:durableId="67727571">
    <w:abstractNumId w:val="34"/>
  </w:num>
  <w:num w:numId="26" w16cid:durableId="1481340072">
    <w:abstractNumId w:val="27"/>
  </w:num>
  <w:num w:numId="27" w16cid:durableId="2123375472">
    <w:abstractNumId w:val="30"/>
  </w:num>
  <w:num w:numId="28" w16cid:durableId="878471257">
    <w:abstractNumId w:val="39"/>
  </w:num>
  <w:num w:numId="29" w16cid:durableId="536047517">
    <w:abstractNumId w:val="17"/>
  </w:num>
  <w:num w:numId="30" w16cid:durableId="231088467">
    <w:abstractNumId w:val="7"/>
  </w:num>
  <w:num w:numId="31" w16cid:durableId="528030842">
    <w:abstractNumId w:val="26"/>
  </w:num>
  <w:num w:numId="32" w16cid:durableId="80176907">
    <w:abstractNumId w:val="31"/>
  </w:num>
  <w:num w:numId="33" w16cid:durableId="2031637273">
    <w:abstractNumId w:val="42"/>
  </w:num>
  <w:num w:numId="34" w16cid:durableId="2111776132">
    <w:abstractNumId w:val="8"/>
  </w:num>
  <w:num w:numId="35" w16cid:durableId="707335099">
    <w:abstractNumId w:val="44"/>
  </w:num>
  <w:num w:numId="36" w16cid:durableId="423496048">
    <w:abstractNumId w:val="33"/>
  </w:num>
  <w:num w:numId="37" w16cid:durableId="391779194">
    <w:abstractNumId w:val="23"/>
  </w:num>
  <w:num w:numId="38" w16cid:durableId="312293876">
    <w:abstractNumId w:val="21"/>
  </w:num>
  <w:num w:numId="39" w16cid:durableId="342515600">
    <w:abstractNumId w:val="36"/>
  </w:num>
  <w:num w:numId="40" w16cid:durableId="1203664796">
    <w:abstractNumId w:val="9"/>
  </w:num>
  <w:num w:numId="41" w16cid:durableId="2114855536">
    <w:abstractNumId w:val="22"/>
  </w:num>
  <w:num w:numId="42" w16cid:durableId="1483111565">
    <w:abstractNumId w:val="2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3A00"/>
    <w:rsid w:val="000058EB"/>
    <w:rsid w:val="0001021A"/>
    <w:rsid w:val="00011003"/>
    <w:rsid w:val="0001100D"/>
    <w:rsid w:val="00022A75"/>
    <w:rsid w:val="000231DE"/>
    <w:rsid w:val="0002364F"/>
    <w:rsid w:val="00024719"/>
    <w:rsid w:val="0002490F"/>
    <w:rsid w:val="00035E08"/>
    <w:rsid w:val="00047792"/>
    <w:rsid w:val="00050DF4"/>
    <w:rsid w:val="00052E36"/>
    <w:rsid w:val="000534FB"/>
    <w:rsid w:val="0005618C"/>
    <w:rsid w:val="0005720F"/>
    <w:rsid w:val="00060C10"/>
    <w:rsid w:val="0006525D"/>
    <w:rsid w:val="00065889"/>
    <w:rsid w:val="00066F44"/>
    <w:rsid w:val="00070920"/>
    <w:rsid w:val="000714EE"/>
    <w:rsid w:val="00083169"/>
    <w:rsid w:val="00086555"/>
    <w:rsid w:val="0008685F"/>
    <w:rsid w:val="000878E5"/>
    <w:rsid w:val="000907E5"/>
    <w:rsid w:val="00091154"/>
    <w:rsid w:val="0009119A"/>
    <w:rsid w:val="00092810"/>
    <w:rsid w:val="00092BEF"/>
    <w:rsid w:val="00094E02"/>
    <w:rsid w:val="00097BD2"/>
    <w:rsid w:val="000A0DAD"/>
    <w:rsid w:val="000A0EEF"/>
    <w:rsid w:val="000A24C2"/>
    <w:rsid w:val="000B3B4D"/>
    <w:rsid w:val="000B65A7"/>
    <w:rsid w:val="000C4397"/>
    <w:rsid w:val="000D57ED"/>
    <w:rsid w:val="000D5BCF"/>
    <w:rsid w:val="000D6401"/>
    <w:rsid w:val="000D6A74"/>
    <w:rsid w:val="000E3F17"/>
    <w:rsid w:val="000E4DE8"/>
    <w:rsid w:val="000E6E9A"/>
    <w:rsid w:val="000F0061"/>
    <w:rsid w:val="000F2E45"/>
    <w:rsid w:val="000F4F32"/>
    <w:rsid w:val="001003A4"/>
    <w:rsid w:val="00100EB0"/>
    <w:rsid w:val="0010233D"/>
    <w:rsid w:val="00111C0D"/>
    <w:rsid w:val="00112896"/>
    <w:rsid w:val="0011415A"/>
    <w:rsid w:val="0012466E"/>
    <w:rsid w:val="0013034E"/>
    <w:rsid w:val="00130903"/>
    <w:rsid w:val="00132AB4"/>
    <w:rsid w:val="00134719"/>
    <w:rsid w:val="00142A1B"/>
    <w:rsid w:val="0014680D"/>
    <w:rsid w:val="0014686E"/>
    <w:rsid w:val="00147762"/>
    <w:rsid w:val="00151EBF"/>
    <w:rsid w:val="00151F1F"/>
    <w:rsid w:val="001520E4"/>
    <w:rsid w:val="00154632"/>
    <w:rsid w:val="00157879"/>
    <w:rsid w:val="00160A16"/>
    <w:rsid w:val="001610E1"/>
    <w:rsid w:val="0016132D"/>
    <w:rsid w:val="00162A8B"/>
    <w:rsid w:val="00165133"/>
    <w:rsid w:val="00172105"/>
    <w:rsid w:val="001762D4"/>
    <w:rsid w:val="00176C43"/>
    <w:rsid w:val="00184124"/>
    <w:rsid w:val="00184630"/>
    <w:rsid w:val="00185B9D"/>
    <w:rsid w:val="00186779"/>
    <w:rsid w:val="001901C3"/>
    <w:rsid w:val="00192DD5"/>
    <w:rsid w:val="001A553A"/>
    <w:rsid w:val="001A74BE"/>
    <w:rsid w:val="001B1EC0"/>
    <w:rsid w:val="001B46E7"/>
    <w:rsid w:val="001B6EC7"/>
    <w:rsid w:val="001C2BA4"/>
    <w:rsid w:val="001C71E8"/>
    <w:rsid w:val="001D22AF"/>
    <w:rsid w:val="001D4B4E"/>
    <w:rsid w:val="001D7EF7"/>
    <w:rsid w:val="001E15BC"/>
    <w:rsid w:val="001E6AE7"/>
    <w:rsid w:val="001F0471"/>
    <w:rsid w:val="001F0790"/>
    <w:rsid w:val="001F440A"/>
    <w:rsid w:val="00200D82"/>
    <w:rsid w:val="0020598B"/>
    <w:rsid w:val="00206F4C"/>
    <w:rsid w:val="0020770E"/>
    <w:rsid w:val="00210882"/>
    <w:rsid w:val="002154EC"/>
    <w:rsid w:val="00221CB7"/>
    <w:rsid w:val="00225EF3"/>
    <w:rsid w:val="00232DDE"/>
    <w:rsid w:val="00255AB9"/>
    <w:rsid w:val="00255D92"/>
    <w:rsid w:val="0025666D"/>
    <w:rsid w:val="00256940"/>
    <w:rsid w:val="002608D1"/>
    <w:rsid w:val="0026161F"/>
    <w:rsid w:val="0026289D"/>
    <w:rsid w:val="00265245"/>
    <w:rsid w:val="00265287"/>
    <w:rsid w:val="00266127"/>
    <w:rsid w:val="00266FD1"/>
    <w:rsid w:val="0027671E"/>
    <w:rsid w:val="00284693"/>
    <w:rsid w:val="00284DAA"/>
    <w:rsid w:val="00290C02"/>
    <w:rsid w:val="00292021"/>
    <w:rsid w:val="00297571"/>
    <w:rsid w:val="002A0B29"/>
    <w:rsid w:val="002A511D"/>
    <w:rsid w:val="002B0F0F"/>
    <w:rsid w:val="002B3A89"/>
    <w:rsid w:val="002B4C0D"/>
    <w:rsid w:val="002B5C70"/>
    <w:rsid w:val="002C24D1"/>
    <w:rsid w:val="002C2D8E"/>
    <w:rsid w:val="002C3229"/>
    <w:rsid w:val="002C35A2"/>
    <w:rsid w:val="002C3616"/>
    <w:rsid w:val="002C73B6"/>
    <w:rsid w:val="002D1C9E"/>
    <w:rsid w:val="002D302D"/>
    <w:rsid w:val="002D38D1"/>
    <w:rsid w:val="002D3CC0"/>
    <w:rsid w:val="002E1307"/>
    <w:rsid w:val="002E6C54"/>
    <w:rsid w:val="002F0ECD"/>
    <w:rsid w:val="002F260E"/>
    <w:rsid w:val="002F40E9"/>
    <w:rsid w:val="002F7E16"/>
    <w:rsid w:val="003058BE"/>
    <w:rsid w:val="00310F74"/>
    <w:rsid w:val="00312681"/>
    <w:rsid w:val="00313AF8"/>
    <w:rsid w:val="003160D0"/>
    <w:rsid w:val="00324A8D"/>
    <w:rsid w:val="00330983"/>
    <w:rsid w:val="00332850"/>
    <w:rsid w:val="00334117"/>
    <w:rsid w:val="00335226"/>
    <w:rsid w:val="00335FBD"/>
    <w:rsid w:val="00342747"/>
    <w:rsid w:val="00342E1B"/>
    <w:rsid w:val="0034338C"/>
    <w:rsid w:val="00343BFD"/>
    <w:rsid w:val="003443A3"/>
    <w:rsid w:val="003476CC"/>
    <w:rsid w:val="00353F2B"/>
    <w:rsid w:val="00354B48"/>
    <w:rsid w:val="003606F4"/>
    <w:rsid w:val="0036139F"/>
    <w:rsid w:val="00361B14"/>
    <w:rsid w:val="00372032"/>
    <w:rsid w:val="00373191"/>
    <w:rsid w:val="003769C6"/>
    <w:rsid w:val="003814C1"/>
    <w:rsid w:val="00382E29"/>
    <w:rsid w:val="00382EAA"/>
    <w:rsid w:val="003878DF"/>
    <w:rsid w:val="00393A52"/>
    <w:rsid w:val="0039597D"/>
    <w:rsid w:val="00396701"/>
    <w:rsid w:val="003A1C37"/>
    <w:rsid w:val="003A37D2"/>
    <w:rsid w:val="003B08E1"/>
    <w:rsid w:val="003B2DEB"/>
    <w:rsid w:val="003B5D95"/>
    <w:rsid w:val="003C7506"/>
    <w:rsid w:val="003D1CF7"/>
    <w:rsid w:val="003D4946"/>
    <w:rsid w:val="003D73D1"/>
    <w:rsid w:val="003E2CF6"/>
    <w:rsid w:val="003E361E"/>
    <w:rsid w:val="003E3A00"/>
    <w:rsid w:val="003E43FF"/>
    <w:rsid w:val="003E6850"/>
    <w:rsid w:val="00400AE3"/>
    <w:rsid w:val="00406D82"/>
    <w:rsid w:val="00407178"/>
    <w:rsid w:val="004105EC"/>
    <w:rsid w:val="0041276F"/>
    <w:rsid w:val="004245F9"/>
    <w:rsid w:val="00424CBC"/>
    <w:rsid w:val="0042729F"/>
    <w:rsid w:val="004313FC"/>
    <w:rsid w:val="00435747"/>
    <w:rsid w:val="00435C75"/>
    <w:rsid w:val="00441998"/>
    <w:rsid w:val="00442A2F"/>
    <w:rsid w:val="00450118"/>
    <w:rsid w:val="004550E0"/>
    <w:rsid w:val="00463B5C"/>
    <w:rsid w:val="00464D3E"/>
    <w:rsid w:val="00467F3D"/>
    <w:rsid w:val="004715E7"/>
    <w:rsid w:val="004725AD"/>
    <w:rsid w:val="004742DC"/>
    <w:rsid w:val="004751B6"/>
    <w:rsid w:val="00477123"/>
    <w:rsid w:val="00482C61"/>
    <w:rsid w:val="00485100"/>
    <w:rsid w:val="00485528"/>
    <w:rsid w:val="00490613"/>
    <w:rsid w:val="00492B8D"/>
    <w:rsid w:val="004A4866"/>
    <w:rsid w:val="004B0204"/>
    <w:rsid w:val="004B3E91"/>
    <w:rsid w:val="004C1141"/>
    <w:rsid w:val="004C1427"/>
    <w:rsid w:val="004C3DDD"/>
    <w:rsid w:val="004D25DF"/>
    <w:rsid w:val="004D2E83"/>
    <w:rsid w:val="004D5EA8"/>
    <w:rsid w:val="004E13CF"/>
    <w:rsid w:val="004E3636"/>
    <w:rsid w:val="004E5D9B"/>
    <w:rsid w:val="004F088F"/>
    <w:rsid w:val="004F0936"/>
    <w:rsid w:val="004F516A"/>
    <w:rsid w:val="005025FB"/>
    <w:rsid w:val="005107E2"/>
    <w:rsid w:val="0051098C"/>
    <w:rsid w:val="005116E9"/>
    <w:rsid w:val="0051364E"/>
    <w:rsid w:val="00513FF6"/>
    <w:rsid w:val="00521303"/>
    <w:rsid w:val="00522E8B"/>
    <w:rsid w:val="00537333"/>
    <w:rsid w:val="00542531"/>
    <w:rsid w:val="00543942"/>
    <w:rsid w:val="0054528A"/>
    <w:rsid w:val="0054709E"/>
    <w:rsid w:val="00550961"/>
    <w:rsid w:val="00553079"/>
    <w:rsid w:val="005537D6"/>
    <w:rsid w:val="00556C01"/>
    <w:rsid w:val="00560C8B"/>
    <w:rsid w:val="00563BA0"/>
    <w:rsid w:val="00563D81"/>
    <w:rsid w:val="005645E3"/>
    <w:rsid w:val="00571D94"/>
    <w:rsid w:val="005720AA"/>
    <w:rsid w:val="00573272"/>
    <w:rsid w:val="00573AE3"/>
    <w:rsid w:val="005800AE"/>
    <w:rsid w:val="005806CA"/>
    <w:rsid w:val="00582FC1"/>
    <w:rsid w:val="00584C13"/>
    <w:rsid w:val="00585597"/>
    <w:rsid w:val="005871F8"/>
    <w:rsid w:val="005877D6"/>
    <w:rsid w:val="005917B6"/>
    <w:rsid w:val="005962A2"/>
    <w:rsid w:val="005970EC"/>
    <w:rsid w:val="00597404"/>
    <w:rsid w:val="005A076C"/>
    <w:rsid w:val="005B3084"/>
    <w:rsid w:val="005B40BA"/>
    <w:rsid w:val="005B443E"/>
    <w:rsid w:val="005B4747"/>
    <w:rsid w:val="005B57CB"/>
    <w:rsid w:val="005C068C"/>
    <w:rsid w:val="005C14AA"/>
    <w:rsid w:val="005C5A59"/>
    <w:rsid w:val="005D29CA"/>
    <w:rsid w:val="005D2E16"/>
    <w:rsid w:val="005E0BF8"/>
    <w:rsid w:val="005E1A0B"/>
    <w:rsid w:val="005E6151"/>
    <w:rsid w:val="005E6242"/>
    <w:rsid w:val="005E65CC"/>
    <w:rsid w:val="005F79EF"/>
    <w:rsid w:val="00600D13"/>
    <w:rsid w:val="00601C29"/>
    <w:rsid w:val="006037C0"/>
    <w:rsid w:val="0061109B"/>
    <w:rsid w:val="00615C9D"/>
    <w:rsid w:val="006178D8"/>
    <w:rsid w:val="00620A85"/>
    <w:rsid w:val="00620F8A"/>
    <w:rsid w:val="00620FD6"/>
    <w:rsid w:val="006237B3"/>
    <w:rsid w:val="006303BE"/>
    <w:rsid w:val="006315A1"/>
    <w:rsid w:val="006340FA"/>
    <w:rsid w:val="00634D8D"/>
    <w:rsid w:val="00635DE7"/>
    <w:rsid w:val="006362C8"/>
    <w:rsid w:val="006372B7"/>
    <w:rsid w:val="00640E8C"/>
    <w:rsid w:val="006423EA"/>
    <w:rsid w:val="00647411"/>
    <w:rsid w:val="00647F3D"/>
    <w:rsid w:val="006526E4"/>
    <w:rsid w:val="006560C4"/>
    <w:rsid w:val="00660750"/>
    <w:rsid w:val="00663A49"/>
    <w:rsid w:val="00666BC3"/>
    <w:rsid w:val="006779A3"/>
    <w:rsid w:val="00684E18"/>
    <w:rsid w:val="00686581"/>
    <w:rsid w:val="006949D6"/>
    <w:rsid w:val="00696D0F"/>
    <w:rsid w:val="006973D4"/>
    <w:rsid w:val="006A2DC3"/>
    <w:rsid w:val="006A3A66"/>
    <w:rsid w:val="006A7D72"/>
    <w:rsid w:val="006B2596"/>
    <w:rsid w:val="006B304F"/>
    <w:rsid w:val="006B409A"/>
    <w:rsid w:val="006B69DB"/>
    <w:rsid w:val="006B6C07"/>
    <w:rsid w:val="006C0A83"/>
    <w:rsid w:val="006C153B"/>
    <w:rsid w:val="006C3318"/>
    <w:rsid w:val="006C653E"/>
    <w:rsid w:val="006D1FCF"/>
    <w:rsid w:val="006D273D"/>
    <w:rsid w:val="006E4FB6"/>
    <w:rsid w:val="006E62D7"/>
    <w:rsid w:val="006F1801"/>
    <w:rsid w:val="006F1B6E"/>
    <w:rsid w:val="006F2E63"/>
    <w:rsid w:val="00700376"/>
    <w:rsid w:val="00700853"/>
    <w:rsid w:val="00704E0D"/>
    <w:rsid w:val="00707B45"/>
    <w:rsid w:val="007113DA"/>
    <w:rsid w:val="00720A3E"/>
    <w:rsid w:val="00721DBE"/>
    <w:rsid w:val="00725A5A"/>
    <w:rsid w:val="00726EAC"/>
    <w:rsid w:val="00732D80"/>
    <w:rsid w:val="0073423F"/>
    <w:rsid w:val="00735F63"/>
    <w:rsid w:val="00736B8B"/>
    <w:rsid w:val="007475AF"/>
    <w:rsid w:val="00751992"/>
    <w:rsid w:val="007620DF"/>
    <w:rsid w:val="00762852"/>
    <w:rsid w:val="0076660F"/>
    <w:rsid w:val="00770ADC"/>
    <w:rsid w:val="0077365F"/>
    <w:rsid w:val="007752B3"/>
    <w:rsid w:val="007763A6"/>
    <w:rsid w:val="00783E6F"/>
    <w:rsid w:val="00786B43"/>
    <w:rsid w:val="00791F79"/>
    <w:rsid w:val="007970E2"/>
    <w:rsid w:val="00797D08"/>
    <w:rsid w:val="007A0578"/>
    <w:rsid w:val="007A0B12"/>
    <w:rsid w:val="007A326F"/>
    <w:rsid w:val="007B0607"/>
    <w:rsid w:val="007B35DA"/>
    <w:rsid w:val="007B4C92"/>
    <w:rsid w:val="007B7AB6"/>
    <w:rsid w:val="007C126E"/>
    <w:rsid w:val="007C1D60"/>
    <w:rsid w:val="007C6B79"/>
    <w:rsid w:val="007C7445"/>
    <w:rsid w:val="007F1EA6"/>
    <w:rsid w:val="008031C3"/>
    <w:rsid w:val="0080336A"/>
    <w:rsid w:val="008067CA"/>
    <w:rsid w:val="00806E31"/>
    <w:rsid w:val="00807D8C"/>
    <w:rsid w:val="00807FF8"/>
    <w:rsid w:val="0081588A"/>
    <w:rsid w:val="00815B1E"/>
    <w:rsid w:val="00820655"/>
    <w:rsid w:val="008265CA"/>
    <w:rsid w:val="008277D6"/>
    <w:rsid w:val="008321C9"/>
    <w:rsid w:val="0083280A"/>
    <w:rsid w:val="00834CE6"/>
    <w:rsid w:val="00835D3B"/>
    <w:rsid w:val="008439B5"/>
    <w:rsid w:val="008440AD"/>
    <w:rsid w:val="008524F5"/>
    <w:rsid w:val="0085556B"/>
    <w:rsid w:val="00860F96"/>
    <w:rsid w:val="00864E6E"/>
    <w:rsid w:val="00865022"/>
    <w:rsid w:val="00870F5D"/>
    <w:rsid w:val="00871FA4"/>
    <w:rsid w:val="00876086"/>
    <w:rsid w:val="00882055"/>
    <w:rsid w:val="008821B4"/>
    <w:rsid w:val="00882D56"/>
    <w:rsid w:val="00885ACF"/>
    <w:rsid w:val="00890E86"/>
    <w:rsid w:val="00892329"/>
    <w:rsid w:val="008939CC"/>
    <w:rsid w:val="00895434"/>
    <w:rsid w:val="008A43AA"/>
    <w:rsid w:val="008A4DC5"/>
    <w:rsid w:val="008B0F6A"/>
    <w:rsid w:val="008B30C5"/>
    <w:rsid w:val="008B71F0"/>
    <w:rsid w:val="008C5F3B"/>
    <w:rsid w:val="008D1ECE"/>
    <w:rsid w:val="008D1F84"/>
    <w:rsid w:val="008D28A8"/>
    <w:rsid w:val="008D2AFC"/>
    <w:rsid w:val="008D4DB0"/>
    <w:rsid w:val="008D5A29"/>
    <w:rsid w:val="008E0DED"/>
    <w:rsid w:val="008E5789"/>
    <w:rsid w:val="008E7B81"/>
    <w:rsid w:val="008F0572"/>
    <w:rsid w:val="008F0853"/>
    <w:rsid w:val="008F1B9A"/>
    <w:rsid w:val="009036D8"/>
    <w:rsid w:val="00903C30"/>
    <w:rsid w:val="00907F17"/>
    <w:rsid w:val="009102CB"/>
    <w:rsid w:val="009103EA"/>
    <w:rsid w:val="009138F2"/>
    <w:rsid w:val="009139DA"/>
    <w:rsid w:val="0091635A"/>
    <w:rsid w:val="00924E79"/>
    <w:rsid w:val="00926B3B"/>
    <w:rsid w:val="00934442"/>
    <w:rsid w:val="00937410"/>
    <w:rsid w:val="00946B47"/>
    <w:rsid w:val="00946B77"/>
    <w:rsid w:val="0095218F"/>
    <w:rsid w:val="009521BB"/>
    <w:rsid w:val="0095251D"/>
    <w:rsid w:val="009549C8"/>
    <w:rsid w:val="00954C33"/>
    <w:rsid w:val="0096305D"/>
    <w:rsid w:val="0096434C"/>
    <w:rsid w:val="00964A07"/>
    <w:rsid w:val="0097026B"/>
    <w:rsid w:val="00971BF0"/>
    <w:rsid w:val="009739E5"/>
    <w:rsid w:val="0097417D"/>
    <w:rsid w:val="009744C6"/>
    <w:rsid w:val="00975597"/>
    <w:rsid w:val="00976B6B"/>
    <w:rsid w:val="00993B3C"/>
    <w:rsid w:val="009A03CF"/>
    <w:rsid w:val="009A0481"/>
    <w:rsid w:val="009A11BA"/>
    <w:rsid w:val="009A264C"/>
    <w:rsid w:val="009A278F"/>
    <w:rsid w:val="009A7B6A"/>
    <w:rsid w:val="009B0A7D"/>
    <w:rsid w:val="009B351D"/>
    <w:rsid w:val="009B54D2"/>
    <w:rsid w:val="009B6165"/>
    <w:rsid w:val="009B64E2"/>
    <w:rsid w:val="009C7756"/>
    <w:rsid w:val="009D1F60"/>
    <w:rsid w:val="009D625A"/>
    <w:rsid w:val="009E2D28"/>
    <w:rsid w:val="009F25AF"/>
    <w:rsid w:val="009F5895"/>
    <w:rsid w:val="009F590A"/>
    <w:rsid w:val="009F5965"/>
    <w:rsid w:val="009F59AF"/>
    <w:rsid w:val="00A01902"/>
    <w:rsid w:val="00A026D9"/>
    <w:rsid w:val="00A03157"/>
    <w:rsid w:val="00A07825"/>
    <w:rsid w:val="00A11372"/>
    <w:rsid w:val="00A154E7"/>
    <w:rsid w:val="00A16F27"/>
    <w:rsid w:val="00A22FC3"/>
    <w:rsid w:val="00A239F8"/>
    <w:rsid w:val="00A310EF"/>
    <w:rsid w:val="00A32601"/>
    <w:rsid w:val="00A3365A"/>
    <w:rsid w:val="00A33DDA"/>
    <w:rsid w:val="00A35A29"/>
    <w:rsid w:val="00A50BFF"/>
    <w:rsid w:val="00A55596"/>
    <w:rsid w:val="00A5577D"/>
    <w:rsid w:val="00A557F9"/>
    <w:rsid w:val="00A57AD2"/>
    <w:rsid w:val="00A60C7B"/>
    <w:rsid w:val="00A65D84"/>
    <w:rsid w:val="00A67D78"/>
    <w:rsid w:val="00A70365"/>
    <w:rsid w:val="00A72DB4"/>
    <w:rsid w:val="00A76990"/>
    <w:rsid w:val="00A81A17"/>
    <w:rsid w:val="00A8219C"/>
    <w:rsid w:val="00A83E73"/>
    <w:rsid w:val="00A848B7"/>
    <w:rsid w:val="00A91447"/>
    <w:rsid w:val="00A9314A"/>
    <w:rsid w:val="00A9391B"/>
    <w:rsid w:val="00A93C36"/>
    <w:rsid w:val="00A958A6"/>
    <w:rsid w:val="00AA2709"/>
    <w:rsid w:val="00AA2B53"/>
    <w:rsid w:val="00AA2D6D"/>
    <w:rsid w:val="00AB047F"/>
    <w:rsid w:val="00AB2739"/>
    <w:rsid w:val="00AB3567"/>
    <w:rsid w:val="00AC13BB"/>
    <w:rsid w:val="00AC3F5B"/>
    <w:rsid w:val="00AC5589"/>
    <w:rsid w:val="00AC7630"/>
    <w:rsid w:val="00AD0358"/>
    <w:rsid w:val="00AD130F"/>
    <w:rsid w:val="00AD39DF"/>
    <w:rsid w:val="00AD41CB"/>
    <w:rsid w:val="00AE0B96"/>
    <w:rsid w:val="00AE1565"/>
    <w:rsid w:val="00AE2434"/>
    <w:rsid w:val="00AE6679"/>
    <w:rsid w:val="00AF0DC2"/>
    <w:rsid w:val="00AF1CB1"/>
    <w:rsid w:val="00AF359A"/>
    <w:rsid w:val="00AF4A5C"/>
    <w:rsid w:val="00AF585C"/>
    <w:rsid w:val="00AF7675"/>
    <w:rsid w:val="00B04155"/>
    <w:rsid w:val="00B075B4"/>
    <w:rsid w:val="00B10F76"/>
    <w:rsid w:val="00B11943"/>
    <w:rsid w:val="00B177A3"/>
    <w:rsid w:val="00B219B5"/>
    <w:rsid w:val="00B22CE8"/>
    <w:rsid w:val="00B23759"/>
    <w:rsid w:val="00B25D7E"/>
    <w:rsid w:val="00B40999"/>
    <w:rsid w:val="00B42C17"/>
    <w:rsid w:val="00B46070"/>
    <w:rsid w:val="00B50187"/>
    <w:rsid w:val="00B50CC7"/>
    <w:rsid w:val="00B607AE"/>
    <w:rsid w:val="00B619E0"/>
    <w:rsid w:val="00B669BC"/>
    <w:rsid w:val="00B709C5"/>
    <w:rsid w:val="00B74FDC"/>
    <w:rsid w:val="00B80F30"/>
    <w:rsid w:val="00B91615"/>
    <w:rsid w:val="00B9280D"/>
    <w:rsid w:val="00B937F8"/>
    <w:rsid w:val="00B9408E"/>
    <w:rsid w:val="00B97561"/>
    <w:rsid w:val="00BA0B5D"/>
    <w:rsid w:val="00BA111D"/>
    <w:rsid w:val="00BA17FE"/>
    <w:rsid w:val="00BA44F0"/>
    <w:rsid w:val="00BA4601"/>
    <w:rsid w:val="00BA7ECB"/>
    <w:rsid w:val="00BB1020"/>
    <w:rsid w:val="00BB3140"/>
    <w:rsid w:val="00BC1AB9"/>
    <w:rsid w:val="00BC5940"/>
    <w:rsid w:val="00BD11AB"/>
    <w:rsid w:val="00BD3728"/>
    <w:rsid w:val="00BD4A6C"/>
    <w:rsid w:val="00BD6A19"/>
    <w:rsid w:val="00BD6D46"/>
    <w:rsid w:val="00BE3BD9"/>
    <w:rsid w:val="00BF24AC"/>
    <w:rsid w:val="00BF32F7"/>
    <w:rsid w:val="00BF38AC"/>
    <w:rsid w:val="00BF407F"/>
    <w:rsid w:val="00BF4E5D"/>
    <w:rsid w:val="00C003D0"/>
    <w:rsid w:val="00C013E6"/>
    <w:rsid w:val="00C050D2"/>
    <w:rsid w:val="00C06B0F"/>
    <w:rsid w:val="00C073FC"/>
    <w:rsid w:val="00C07461"/>
    <w:rsid w:val="00C12509"/>
    <w:rsid w:val="00C15CEC"/>
    <w:rsid w:val="00C16022"/>
    <w:rsid w:val="00C202A5"/>
    <w:rsid w:val="00C22F2F"/>
    <w:rsid w:val="00C26B74"/>
    <w:rsid w:val="00C272CB"/>
    <w:rsid w:val="00C3087F"/>
    <w:rsid w:val="00C30A91"/>
    <w:rsid w:val="00C34466"/>
    <w:rsid w:val="00C41E9A"/>
    <w:rsid w:val="00C43BB4"/>
    <w:rsid w:val="00C46918"/>
    <w:rsid w:val="00C508B8"/>
    <w:rsid w:val="00C571D2"/>
    <w:rsid w:val="00C575E2"/>
    <w:rsid w:val="00C57E3A"/>
    <w:rsid w:val="00C63591"/>
    <w:rsid w:val="00C63845"/>
    <w:rsid w:val="00C66504"/>
    <w:rsid w:val="00C67C72"/>
    <w:rsid w:val="00C70184"/>
    <w:rsid w:val="00C8679B"/>
    <w:rsid w:val="00C86D71"/>
    <w:rsid w:val="00C90AE2"/>
    <w:rsid w:val="00C93341"/>
    <w:rsid w:val="00C94362"/>
    <w:rsid w:val="00CA0417"/>
    <w:rsid w:val="00CA2759"/>
    <w:rsid w:val="00CA5573"/>
    <w:rsid w:val="00CA6BFC"/>
    <w:rsid w:val="00CB1730"/>
    <w:rsid w:val="00CB456C"/>
    <w:rsid w:val="00CB73AB"/>
    <w:rsid w:val="00CC12CF"/>
    <w:rsid w:val="00CC28CC"/>
    <w:rsid w:val="00CC49DF"/>
    <w:rsid w:val="00CC5243"/>
    <w:rsid w:val="00CC5493"/>
    <w:rsid w:val="00CD439F"/>
    <w:rsid w:val="00CD4A80"/>
    <w:rsid w:val="00CD5AEB"/>
    <w:rsid w:val="00CD7AD3"/>
    <w:rsid w:val="00CD7B39"/>
    <w:rsid w:val="00CD7C8E"/>
    <w:rsid w:val="00CE196D"/>
    <w:rsid w:val="00CE464E"/>
    <w:rsid w:val="00CE6517"/>
    <w:rsid w:val="00CE69A0"/>
    <w:rsid w:val="00CE6E10"/>
    <w:rsid w:val="00CE7FAE"/>
    <w:rsid w:val="00CF0467"/>
    <w:rsid w:val="00CF11BF"/>
    <w:rsid w:val="00CF7C2D"/>
    <w:rsid w:val="00D01D4E"/>
    <w:rsid w:val="00D0648A"/>
    <w:rsid w:val="00D070ED"/>
    <w:rsid w:val="00D073DE"/>
    <w:rsid w:val="00D104AE"/>
    <w:rsid w:val="00D10C36"/>
    <w:rsid w:val="00D12D21"/>
    <w:rsid w:val="00D145D1"/>
    <w:rsid w:val="00D1544E"/>
    <w:rsid w:val="00D21564"/>
    <w:rsid w:val="00D23512"/>
    <w:rsid w:val="00D2609C"/>
    <w:rsid w:val="00D30CF2"/>
    <w:rsid w:val="00D3154A"/>
    <w:rsid w:val="00D332C5"/>
    <w:rsid w:val="00D35488"/>
    <w:rsid w:val="00D4299F"/>
    <w:rsid w:val="00D4731D"/>
    <w:rsid w:val="00D476B5"/>
    <w:rsid w:val="00D545B1"/>
    <w:rsid w:val="00D55E87"/>
    <w:rsid w:val="00D57F76"/>
    <w:rsid w:val="00D627D8"/>
    <w:rsid w:val="00D63110"/>
    <w:rsid w:val="00D66ED7"/>
    <w:rsid w:val="00D67F3F"/>
    <w:rsid w:val="00D70FF5"/>
    <w:rsid w:val="00D77589"/>
    <w:rsid w:val="00D81465"/>
    <w:rsid w:val="00D81D17"/>
    <w:rsid w:val="00D86B63"/>
    <w:rsid w:val="00D8741D"/>
    <w:rsid w:val="00D90F37"/>
    <w:rsid w:val="00D91F7B"/>
    <w:rsid w:val="00D92287"/>
    <w:rsid w:val="00D92F1F"/>
    <w:rsid w:val="00D942F1"/>
    <w:rsid w:val="00D9572E"/>
    <w:rsid w:val="00DA0496"/>
    <w:rsid w:val="00DB09AA"/>
    <w:rsid w:val="00DB0A60"/>
    <w:rsid w:val="00DB0F8A"/>
    <w:rsid w:val="00DB2DA8"/>
    <w:rsid w:val="00DC1196"/>
    <w:rsid w:val="00DC3E8D"/>
    <w:rsid w:val="00DC487C"/>
    <w:rsid w:val="00DC4964"/>
    <w:rsid w:val="00DC6167"/>
    <w:rsid w:val="00DC690A"/>
    <w:rsid w:val="00DD2A9D"/>
    <w:rsid w:val="00DD7C75"/>
    <w:rsid w:val="00DE1252"/>
    <w:rsid w:val="00DE14C3"/>
    <w:rsid w:val="00DE176B"/>
    <w:rsid w:val="00DE3EEA"/>
    <w:rsid w:val="00DE59B9"/>
    <w:rsid w:val="00DE5E92"/>
    <w:rsid w:val="00DF0C00"/>
    <w:rsid w:val="00DF26F5"/>
    <w:rsid w:val="00DF287A"/>
    <w:rsid w:val="00DF5E20"/>
    <w:rsid w:val="00DF6FDA"/>
    <w:rsid w:val="00DF7295"/>
    <w:rsid w:val="00E007CE"/>
    <w:rsid w:val="00E03DD1"/>
    <w:rsid w:val="00E054A0"/>
    <w:rsid w:val="00E06454"/>
    <w:rsid w:val="00E069A0"/>
    <w:rsid w:val="00E1251F"/>
    <w:rsid w:val="00E158AC"/>
    <w:rsid w:val="00E1646B"/>
    <w:rsid w:val="00E16524"/>
    <w:rsid w:val="00E2533D"/>
    <w:rsid w:val="00E3741E"/>
    <w:rsid w:val="00E37E8E"/>
    <w:rsid w:val="00E442FB"/>
    <w:rsid w:val="00E45F35"/>
    <w:rsid w:val="00E46F63"/>
    <w:rsid w:val="00E478AD"/>
    <w:rsid w:val="00E47C08"/>
    <w:rsid w:val="00E50A76"/>
    <w:rsid w:val="00E54509"/>
    <w:rsid w:val="00E54EBB"/>
    <w:rsid w:val="00E628B9"/>
    <w:rsid w:val="00E62B5E"/>
    <w:rsid w:val="00E640DE"/>
    <w:rsid w:val="00E67496"/>
    <w:rsid w:val="00E708A5"/>
    <w:rsid w:val="00E70DBE"/>
    <w:rsid w:val="00E74B70"/>
    <w:rsid w:val="00EA2970"/>
    <w:rsid w:val="00EA2BBB"/>
    <w:rsid w:val="00EA544B"/>
    <w:rsid w:val="00EA546B"/>
    <w:rsid w:val="00EA67D1"/>
    <w:rsid w:val="00EB1082"/>
    <w:rsid w:val="00EB232B"/>
    <w:rsid w:val="00EB3948"/>
    <w:rsid w:val="00EB3D19"/>
    <w:rsid w:val="00EB4254"/>
    <w:rsid w:val="00EC123B"/>
    <w:rsid w:val="00EC19B3"/>
    <w:rsid w:val="00EC1BBB"/>
    <w:rsid w:val="00EC332A"/>
    <w:rsid w:val="00EC4674"/>
    <w:rsid w:val="00EC7FFD"/>
    <w:rsid w:val="00ED0097"/>
    <w:rsid w:val="00ED17C2"/>
    <w:rsid w:val="00ED2674"/>
    <w:rsid w:val="00ED275A"/>
    <w:rsid w:val="00ED54F3"/>
    <w:rsid w:val="00EE2135"/>
    <w:rsid w:val="00EE36F0"/>
    <w:rsid w:val="00EE45EA"/>
    <w:rsid w:val="00EE64DE"/>
    <w:rsid w:val="00EF2476"/>
    <w:rsid w:val="00EF4A72"/>
    <w:rsid w:val="00EF6E41"/>
    <w:rsid w:val="00F0147B"/>
    <w:rsid w:val="00F0547C"/>
    <w:rsid w:val="00F075A4"/>
    <w:rsid w:val="00F12151"/>
    <w:rsid w:val="00F13993"/>
    <w:rsid w:val="00F13D78"/>
    <w:rsid w:val="00F2321D"/>
    <w:rsid w:val="00F24A5B"/>
    <w:rsid w:val="00F24FB2"/>
    <w:rsid w:val="00F25DD8"/>
    <w:rsid w:val="00F26713"/>
    <w:rsid w:val="00F30127"/>
    <w:rsid w:val="00F3089E"/>
    <w:rsid w:val="00F31D70"/>
    <w:rsid w:val="00F35ABE"/>
    <w:rsid w:val="00F378A4"/>
    <w:rsid w:val="00F435B8"/>
    <w:rsid w:val="00F56782"/>
    <w:rsid w:val="00F635D4"/>
    <w:rsid w:val="00F63FB1"/>
    <w:rsid w:val="00F65694"/>
    <w:rsid w:val="00F70817"/>
    <w:rsid w:val="00F71E03"/>
    <w:rsid w:val="00F72317"/>
    <w:rsid w:val="00F757E1"/>
    <w:rsid w:val="00F7728E"/>
    <w:rsid w:val="00F8269C"/>
    <w:rsid w:val="00F826FE"/>
    <w:rsid w:val="00F86661"/>
    <w:rsid w:val="00F97E9D"/>
    <w:rsid w:val="00FA0072"/>
    <w:rsid w:val="00FA040B"/>
    <w:rsid w:val="00FA27BF"/>
    <w:rsid w:val="00FA2CCC"/>
    <w:rsid w:val="00FA420F"/>
    <w:rsid w:val="00FA5DA1"/>
    <w:rsid w:val="00FA6041"/>
    <w:rsid w:val="00FB53FD"/>
    <w:rsid w:val="00FC06A2"/>
    <w:rsid w:val="00FC0D04"/>
    <w:rsid w:val="00FC153A"/>
    <w:rsid w:val="00FC3B24"/>
    <w:rsid w:val="00FC72DB"/>
    <w:rsid w:val="00FD679A"/>
    <w:rsid w:val="00FD7873"/>
    <w:rsid w:val="00FD79FD"/>
    <w:rsid w:val="00FE6753"/>
    <w:rsid w:val="00FF051A"/>
    <w:rsid w:val="00FF2525"/>
    <w:rsid w:val="00FF5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C874DE"/>
  <w15:docId w15:val="{D60FCA5C-5387-489B-B606-AF20B1962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3B5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2729F"/>
    <w:pPr>
      <w:keepNext/>
      <w:overflowPunct/>
      <w:autoSpaceDE/>
      <w:autoSpaceDN/>
      <w:adjustRightInd/>
      <w:spacing w:before="240" w:after="60"/>
      <w:textAlignment w:val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F12151"/>
    <w:pPr>
      <w:ind w:left="360"/>
      <w:jc w:val="both"/>
    </w:pPr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15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15A1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27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73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273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7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73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ng-scope">
    <w:name w:val="ng-scope"/>
    <w:basedOn w:val="Normalny"/>
    <w:rsid w:val="004C3DD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kapitzlist">
    <w:name w:val="List Paragraph"/>
    <w:aliases w:val="List Paragraph,Akapit z listą BS,L1,Numerowanie"/>
    <w:basedOn w:val="Normalny"/>
    <w:link w:val="AkapitzlistZnak"/>
    <w:uiPriority w:val="34"/>
    <w:qFormat/>
    <w:rsid w:val="005E1A0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D54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54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D54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54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bszartekstu">
    <w:name w:val="Obszar tekstu"/>
    <w:basedOn w:val="Normalny"/>
    <w:rsid w:val="003E43FF"/>
    <w:pPr>
      <w:widowControl w:val="0"/>
      <w:overflowPunct/>
      <w:spacing w:after="120"/>
      <w:textAlignment w:val="auto"/>
    </w:pPr>
    <w:rPr>
      <w:szCs w:val="24"/>
    </w:rPr>
  </w:style>
  <w:style w:type="paragraph" w:customStyle="1" w:styleId="BodyText21">
    <w:name w:val="Body Text 21"/>
    <w:basedOn w:val="Normalny"/>
    <w:rsid w:val="007B7AB6"/>
    <w:pPr>
      <w:widowControl w:val="0"/>
      <w:overflowPunct/>
      <w:jc w:val="both"/>
      <w:textAlignment w:val="auto"/>
    </w:pPr>
    <w:rPr>
      <w:szCs w:val="24"/>
    </w:rPr>
  </w:style>
  <w:style w:type="paragraph" w:customStyle="1" w:styleId="Standard">
    <w:name w:val="Standard"/>
    <w:rsid w:val="00D315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D070ED"/>
    <w:pPr>
      <w:overflowPunct/>
      <w:autoSpaceDE/>
      <w:autoSpaceDN/>
      <w:adjustRightInd/>
      <w:jc w:val="both"/>
      <w:textAlignment w:val="auto"/>
    </w:pPr>
    <w:rPr>
      <w:rFonts w:eastAsiaTheme="minorHAnsi"/>
      <w:sz w:val="22"/>
      <w:szCs w:val="22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070E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rsid w:val="006303B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303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ist Paragraph Znak,Akapit z listą BS Znak,L1 Znak,Numerowanie Znak"/>
    <w:link w:val="Akapitzlist"/>
    <w:uiPriority w:val="34"/>
    <w:locked/>
    <w:rsid w:val="004272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42729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dtytu">
    <w:name w:val="Subtitle"/>
    <w:basedOn w:val="Normalny"/>
    <w:link w:val="PodtytuZnak"/>
    <w:qFormat/>
    <w:rsid w:val="0042729F"/>
    <w:pPr>
      <w:overflowPunct/>
      <w:autoSpaceDE/>
      <w:autoSpaceDN/>
      <w:adjustRightInd/>
      <w:snapToGrid w:val="0"/>
      <w:spacing w:after="120" w:line="312" w:lineRule="auto"/>
      <w:jc w:val="center"/>
      <w:textAlignment w:val="auto"/>
    </w:pPr>
    <w:rPr>
      <w:rFonts w:ascii="Arial" w:hAnsi="Arial"/>
      <w:b/>
      <w:sz w:val="24"/>
    </w:rPr>
  </w:style>
  <w:style w:type="character" w:customStyle="1" w:styleId="PodtytuZnak">
    <w:name w:val="Podtytuł Znak"/>
    <w:basedOn w:val="Domylnaczcionkaakapitu"/>
    <w:link w:val="Podtytu"/>
    <w:rsid w:val="0042729F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list0020paragraph">
    <w:name w:val="list_0020paragraph"/>
    <w:basedOn w:val="Normalny"/>
    <w:rsid w:val="0042729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list0020paragraphchar">
    <w:name w:val="list_0020paragraph__char"/>
    <w:basedOn w:val="Domylnaczcionkaakapitu"/>
    <w:rsid w:val="0042729F"/>
  </w:style>
  <w:style w:type="character" w:customStyle="1" w:styleId="h1">
    <w:name w:val="h1"/>
    <w:basedOn w:val="Domylnaczcionkaakapitu"/>
    <w:rsid w:val="006E4FB6"/>
  </w:style>
  <w:style w:type="character" w:customStyle="1" w:styleId="apple-converted-space">
    <w:name w:val="apple-converted-space"/>
    <w:basedOn w:val="Domylnaczcionkaakapitu"/>
    <w:rsid w:val="006E4FB6"/>
  </w:style>
  <w:style w:type="paragraph" w:styleId="Poprawka">
    <w:name w:val="Revision"/>
    <w:hidden/>
    <w:uiPriority w:val="99"/>
    <w:semiHidden/>
    <w:rsid w:val="001841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F70817"/>
    <w:rPr>
      <w:color w:val="0000FF"/>
      <w:u w:val="single"/>
    </w:rPr>
  </w:style>
  <w:style w:type="character" w:styleId="Odwoanieprzypisudolnego">
    <w:name w:val="footnote reference"/>
    <w:uiPriority w:val="99"/>
    <w:semiHidden/>
    <w:unhideWhenUsed/>
    <w:rsid w:val="007F1EA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0EEF"/>
    <w:pPr>
      <w:suppressAutoHyphens/>
      <w:overflowPunct/>
      <w:autoSpaceDE/>
      <w:autoSpaceDN/>
      <w:adjustRightInd/>
      <w:spacing w:after="200" w:line="276" w:lineRule="auto"/>
      <w:textAlignment w:val="auto"/>
    </w:pPr>
    <w:rPr>
      <w:rFonts w:ascii="Calibri" w:eastAsia="Calibri" w:hAnsi="Calibri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0EEF"/>
    <w:rPr>
      <w:rFonts w:ascii="Calibri" w:eastAsia="Calibri" w:hAnsi="Calibri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111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111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111D"/>
    <w:rPr>
      <w:vertAlign w:val="superscript"/>
    </w:rPr>
  </w:style>
  <w:style w:type="numbering" w:customStyle="1" w:styleId="Zaimportowanystyl2">
    <w:name w:val="Zaimportowany styl 2"/>
    <w:rsid w:val="00ED2674"/>
    <w:pPr>
      <w:numPr>
        <w:numId w:val="5"/>
      </w:numPr>
    </w:pPr>
  </w:style>
  <w:style w:type="numbering" w:customStyle="1" w:styleId="Zaimportowanystyl3">
    <w:name w:val="Zaimportowany styl 3"/>
    <w:rsid w:val="00ED2674"/>
    <w:pPr>
      <w:numPr>
        <w:numId w:val="6"/>
      </w:numPr>
    </w:pPr>
  </w:style>
  <w:style w:type="numbering" w:customStyle="1" w:styleId="Zaimportowanystyl4">
    <w:name w:val="Zaimportowany styl 4"/>
    <w:rsid w:val="00ED2674"/>
    <w:pPr>
      <w:numPr>
        <w:numId w:val="7"/>
      </w:numPr>
    </w:pPr>
  </w:style>
  <w:style w:type="numbering" w:customStyle="1" w:styleId="Zaimportowanystyl21">
    <w:name w:val="Zaimportowany styl 21"/>
    <w:rsid w:val="00D55E87"/>
  </w:style>
  <w:style w:type="numbering" w:customStyle="1" w:styleId="Zaimportowanystyl31">
    <w:name w:val="Zaimportowany styl 31"/>
    <w:rsid w:val="00D55E87"/>
  </w:style>
  <w:style w:type="numbering" w:customStyle="1" w:styleId="Zaimportowanystyl41">
    <w:name w:val="Zaimportowany styl 41"/>
    <w:rsid w:val="00D55E87"/>
  </w:style>
  <w:style w:type="paragraph" w:styleId="NormalnyWeb">
    <w:name w:val="Normal (Web)"/>
    <w:basedOn w:val="Normalny"/>
    <w:uiPriority w:val="99"/>
    <w:unhideWhenUsed/>
    <w:rsid w:val="009A278F"/>
    <w:pPr>
      <w:overflowPunct/>
      <w:autoSpaceDE/>
      <w:autoSpaceDN/>
      <w:adjustRightInd/>
      <w:spacing w:after="135"/>
      <w:textAlignment w:val="auto"/>
    </w:pPr>
    <w:rPr>
      <w:sz w:val="24"/>
      <w:szCs w:val="24"/>
    </w:rPr>
  </w:style>
  <w:style w:type="table" w:styleId="Tabela-Siatka">
    <w:name w:val="Table Grid"/>
    <w:basedOn w:val="Standardowy"/>
    <w:rsid w:val="00BD6D4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297571"/>
  </w:style>
  <w:style w:type="table" w:customStyle="1" w:styleId="Tabela-Siatka1">
    <w:name w:val="Tabela - Siatka1"/>
    <w:basedOn w:val="Standardowy"/>
    <w:next w:val="Tabela-Siatka"/>
    <w:uiPriority w:val="59"/>
    <w:rsid w:val="0029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8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15328-7C1D-463C-B32A-D5896BC67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288</Words>
  <Characters>1728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Konik, Danuta</dc:creator>
  <cp:lastModifiedBy>Anna Latosiewicz</cp:lastModifiedBy>
  <cp:revision>57</cp:revision>
  <cp:lastPrinted>2025-11-28T11:01:00Z</cp:lastPrinted>
  <dcterms:created xsi:type="dcterms:W3CDTF">2020-11-16T08:55:00Z</dcterms:created>
  <dcterms:modified xsi:type="dcterms:W3CDTF">2025-12-01T14:32:00Z</dcterms:modified>
</cp:coreProperties>
</file>